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182" w:rsidRPr="00DC5068" w:rsidRDefault="00C35182" w:rsidP="00C35182">
      <w:pPr>
        <w:pStyle w:val="ab"/>
        <w:jc w:val="center"/>
        <w:rPr>
          <w:b/>
          <w:bCs/>
          <w:sz w:val="28"/>
          <w:szCs w:val="28"/>
        </w:rPr>
      </w:pPr>
      <w:r>
        <w:rPr>
          <w:b/>
          <w:bCs/>
          <w:sz w:val="28"/>
          <w:szCs w:val="28"/>
        </w:rPr>
        <w:t xml:space="preserve">Раздел </w:t>
      </w:r>
      <w:r>
        <w:rPr>
          <w:b/>
          <w:bCs/>
          <w:sz w:val="28"/>
          <w:szCs w:val="28"/>
          <w:lang w:val="en-US"/>
        </w:rPr>
        <w:t>V</w:t>
      </w:r>
      <w:r>
        <w:rPr>
          <w:b/>
          <w:bCs/>
          <w:sz w:val="28"/>
          <w:szCs w:val="28"/>
        </w:rPr>
        <w:t xml:space="preserve">. </w:t>
      </w:r>
      <w:r w:rsidRPr="00DC5068">
        <w:rPr>
          <w:b/>
          <w:bCs/>
          <w:sz w:val="28"/>
          <w:szCs w:val="28"/>
        </w:rPr>
        <w:t>Приложение</w:t>
      </w:r>
    </w:p>
    <w:p w:rsidR="00C35182" w:rsidRDefault="00C35182" w:rsidP="00D462C7">
      <w:pPr>
        <w:pStyle w:val="ab"/>
        <w:numPr>
          <w:ilvl w:val="0"/>
          <w:numId w:val="41"/>
        </w:numPr>
        <w:jc w:val="both"/>
        <w:rPr>
          <w:bCs/>
          <w:sz w:val="28"/>
          <w:szCs w:val="28"/>
        </w:rPr>
      </w:pPr>
      <w:r w:rsidRPr="0046264A">
        <w:rPr>
          <w:bCs/>
          <w:sz w:val="28"/>
          <w:szCs w:val="28"/>
        </w:rPr>
        <w:t>Приложение №</w:t>
      </w:r>
      <w:r w:rsidR="0046264A">
        <w:rPr>
          <w:bCs/>
          <w:sz w:val="28"/>
          <w:szCs w:val="28"/>
        </w:rPr>
        <w:t>1</w:t>
      </w:r>
      <w:r w:rsidR="004B47CA">
        <w:rPr>
          <w:bCs/>
          <w:sz w:val="28"/>
          <w:szCs w:val="28"/>
        </w:rPr>
        <w:t>.</w:t>
      </w:r>
      <w:r w:rsidRPr="0046264A">
        <w:rPr>
          <w:bCs/>
          <w:sz w:val="28"/>
          <w:szCs w:val="28"/>
        </w:rPr>
        <w:t xml:space="preserve"> Структура рациональной организации урока английского языка.</w:t>
      </w:r>
    </w:p>
    <w:p w:rsidR="005D6AD2" w:rsidRDefault="00D462C7" w:rsidP="005D6AD2">
      <w:pPr>
        <w:pStyle w:val="ab"/>
        <w:numPr>
          <w:ilvl w:val="0"/>
          <w:numId w:val="41"/>
        </w:numPr>
        <w:rPr>
          <w:bCs/>
          <w:sz w:val="28"/>
          <w:szCs w:val="28"/>
        </w:rPr>
      </w:pPr>
      <w:r w:rsidRPr="00D462C7">
        <w:rPr>
          <w:bCs/>
          <w:sz w:val="28"/>
          <w:szCs w:val="28"/>
        </w:rPr>
        <w:t>Приложение №2  Требования к организац</w:t>
      </w:r>
      <w:r>
        <w:rPr>
          <w:bCs/>
          <w:sz w:val="28"/>
          <w:szCs w:val="28"/>
        </w:rPr>
        <w:t>ии и проведению физкультминуток.</w:t>
      </w:r>
    </w:p>
    <w:p w:rsidR="005D6AD2" w:rsidRPr="005D6AD2" w:rsidRDefault="005D6AD2" w:rsidP="005D6AD2">
      <w:pPr>
        <w:pStyle w:val="ab"/>
        <w:numPr>
          <w:ilvl w:val="0"/>
          <w:numId w:val="41"/>
        </w:numPr>
        <w:rPr>
          <w:bCs/>
          <w:sz w:val="28"/>
          <w:szCs w:val="28"/>
        </w:rPr>
      </w:pPr>
      <w:r w:rsidRPr="005D6AD2">
        <w:rPr>
          <w:bCs/>
          <w:sz w:val="28"/>
          <w:szCs w:val="28"/>
        </w:rPr>
        <w:t>Приложение №3  Пальчиковые игры</w:t>
      </w:r>
    </w:p>
    <w:p w:rsidR="00D462C7" w:rsidRPr="00D462C7" w:rsidRDefault="00D462C7" w:rsidP="00D462C7">
      <w:pPr>
        <w:pStyle w:val="ab"/>
        <w:numPr>
          <w:ilvl w:val="0"/>
          <w:numId w:val="41"/>
        </w:numPr>
        <w:rPr>
          <w:bCs/>
          <w:sz w:val="28"/>
          <w:szCs w:val="28"/>
        </w:rPr>
      </w:pPr>
      <w:r w:rsidRPr="00D462C7">
        <w:rPr>
          <w:bCs/>
          <w:sz w:val="28"/>
          <w:szCs w:val="28"/>
        </w:rPr>
        <w:t xml:space="preserve">Приложение № </w:t>
      </w:r>
      <w:r w:rsidR="005D6AD2">
        <w:rPr>
          <w:bCs/>
          <w:sz w:val="28"/>
          <w:szCs w:val="28"/>
        </w:rPr>
        <w:t>4</w:t>
      </w:r>
      <w:r w:rsidRPr="00D462C7">
        <w:rPr>
          <w:bCs/>
          <w:sz w:val="28"/>
          <w:szCs w:val="28"/>
        </w:rPr>
        <w:t xml:space="preserve"> Релаксивные упражнения на дыхание </w:t>
      </w:r>
    </w:p>
    <w:p w:rsidR="005D6AD2" w:rsidRPr="005D6AD2" w:rsidRDefault="005D6AD2" w:rsidP="005D6AD2">
      <w:pPr>
        <w:pStyle w:val="ab"/>
        <w:numPr>
          <w:ilvl w:val="0"/>
          <w:numId w:val="41"/>
        </w:numPr>
        <w:spacing w:before="0" w:after="0"/>
        <w:rPr>
          <w:bCs/>
          <w:sz w:val="28"/>
          <w:szCs w:val="28"/>
        </w:rPr>
      </w:pPr>
      <w:r w:rsidRPr="005D6AD2">
        <w:rPr>
          <w:bCs/>
          <w:sz w:val="28"/>
          <w:szCs w:val="28"/>
        </w:rPr>
        <w:t xml:space="preserve">Приложение №5  </w:t>
      </w:r>
      <w:r w:rsidRPr="005D6AD2">
        <w:rPr>
          <w:sz w:val="28"/>
          <w:szCs w:val="28"/>
        </w:rPr>
        <w:t>Упражнение для глаз</w:t>
      </w:r>
    </w:p>
    <w:p w:rsidR="005D6AD2" w:rsidRDefault="005D6AD2" w:rsidP="005D6AD2">
      <w:pPr>
        <w:pStyle w:val="ab"/>
        <w:numPr>
          <w:ilvl w:val="0"/>
          <w:numId w:val="41"/>
        </w:numPr>
        <w:spacing w:before="0" w:after="0"/>
        <w:rPr>
          <w:bCs/>
          <w:sz w:val="28"/>
          <w:szCs w:val="28"/>
        </w:rPr>
      </w:pPr>
      <w:r w:rsidRPr="005D6AD2">
        <w:rPr>
          <w:bCs/>
          <w:sz w:val="28"/>
          <w:szCs w:val="28"/>
        </w:rPr>
        <w:t xml:space="preserve">Приложение № </w:t>
      </w:r>
      <w:r>
        <w:rPr>
          <w:bCs/>
          <w:sz w:val="28"/>
          <w:szCs w:val="28"/>
        </w:rPr>
        <w:t>6</w:t>
      </w:r>
      <w:r w:rsidRPr="005D6AD2">
        <w:rPr>
          <w:bCs/>
          <w:sz w:val="28"/>
          <w:szCs w:val="28"/>
        </w:rPr>
        <w:t>Комплексная релаксация</w:t>
      </w:r>
    </w:p>
    <w:p w:rsidR="005D6AD2" w:rsidRPr="005D6AD2" w:rsidRDefault="00F53AB7" w:rsidP="00F063BA">
      <w:pPr>
        <w:pStyle w:val="ab"/>
        <w:numPr>
          <w:ilvl w:val="0"/>
          <w:numId w:val="41"/>
        </w:numPr>
        <w:spacing w:before="0" w:after="0"/>
        <w:rPr>
          <w:bCs/>
          <w:sz w:val="28"/>
          <w:szCs w:val="28"/>
          <w:lang w:val="en-US"/>
        </w:rPr>
      </w:pPr>
      <w:r w:rsidRPr="005D6AD2">
        <w:rPr>
          <w:bCs/>
          <w:sz w:val="28"/>
          <w:szCs w:val="28"/>
        </w:rPr>
        <w:t>Приложение</w:t>
      </w:r>
      <w:r w:rsidR="005D6AD2" w:rsidRPr="005D6AD2">
        <w:rPr>
          <w:bCs/>
          <w:sz w:val="28"/>
          <w:szCs w:val="28"/>
          <w:lang w:val="en-US"/>
        </w:rPr>
        <w:t xml:space="preserve"> № </w:t>
      </w:r>
      <w:r w:rsidR="005D6AD2">
        <w:rPr>
          <w:bCs/>
          <w:sz w:val="28"/>
          <w:szCs w:val="28"/>
        </w:rPr>
        <w:t>7</w:t>
      </w:r>
      <w:r w:rsidRPr="005D6AD2">
        <w:rPr>
          <w:bCs/>
          <w:sz w:val="28"/>
          <w:szCs w:val="28"/>
          <w:lang w:val="en-US"/>
        </w:rPr>
        <w:t xml:space="preserve">.  </w:t>
      </w:r>
      <w:r w:rsidRPr="005D6AD2">
        <w:rPr>
          <w:bCs/>
          <w:iCs/>
          <w:color w:val="000000"/>
          <w:sz w:val="28"/>
          <w:szCs w:val="28"/>
        </w:rPr>
        <w:t>Конспект</w:t>
      </w:r>
      <w:r w:rsidRPr="005D6AD2">
        <w:rPr>
          <w:bCs/>
          <w:iCs/>
          <w:color w:val="000000"/>
          <w:sz w:val="28"/>
          <w:szCs w:val="28"/>
          <w:lang w:val="en-US"/>
        </w:rPr>
        <w:t xml:space="preserve"> </w:t>
      </w:r>
      <w:r w:rsidRPr="005D6AD2">
        <w:rPr>
          <w:bCs/>
          <w:iCs/>
          <w:color w:val="000000"/>
          <w:sz w:val="28"/>
          <w:szCs w:val="28"/>
        </w:rPr>
        <w:t>урока</w:t>
      </w:r>
      <w:r w:rsidRPr="005D6AD2">
        <w:rPr>
          <w:bCs/>
          <w:iCs/>
          <w:color w:val="000000"/>
          <w:sz w:val="28"/>
          <w:szCs w:val="28"/>
          <w:lang w:val="en-US"/>
        </w:rPr>
        <w:t xml:space="preserve"> </w:t>
      </w:r>
      <w:r w:rsidRPr="005D6AD2">
        <w:rPr>
          <w:bCs/>
          <w:iCs/>
          <w:color w:val="000000"/>
          <w:sz w:val="28"/>
          <w:szCs w:val="28"/>
        </w:rPr>
        <w:t>по</w:t>
      </w:r>
      <w:r w:rsidRPr="005D6AD2">
        <w:rPr>
          <w:bCs/>
          <w:iCs/>
          <w:color w:val="000000"/>
          <w:sz w:val="28"/>
          <w:szCs w:val="28"/>
          <w:lang w:val="en-US"/>
        </w:rPr>
        <w:t xml:space="preserve"> </w:t>
      </w:r>
      <w:r w:rsidRPr="005D6AD2">
        <w:rPr>
          <w:bCs/>
          <w:iCs/>
          <w:color w:val="000000"/>
          <w:sz w:val="28"/>
          <w:szCs w:val="28"/>
        </w:rPr>
        <w:t>теме</w:t>
      </w:r>
      <w:r w:rsidRPr="005D6AD2">
        <w:rPr>
          <w:bCs/>
          <w:iCs/>
          <w:color w:val="000000"/>
          <w:sz w:val="28"/>
          <w:szCs w:val="28"/>
          <w:lang w:val="en-US"/>
        </w:rPr>
        <w:t xml:space="preserve"> “Health is the greatest wealth”</w:t>
      </w:r>
    </w:p>
    <w:p w:rsidR="00F063BA" w:rsidRPr="005D6AD2" w:rsidRDefault="005D6AD2" w:rsidP="00F063BA">
      <w:pPr>
        <w:pStyle w:val="ab"/>
        <w:numPr>
          <w:ilvl w:val="0"/>
          <w:numId w:val="41"/>
        </w:numPr>
        <w:spacing w:before="0" w:after="0"/>
        <w:rPr>
          <w:bCs/>
          <w:sz w:val="28"/>
          <w:szCs w:val="28"/>
          <w:lang w:val="en-US"/>
        </w:rPr>
      </w:pPr>
      <w:r w:rsidRPr="005D6AD2">
        <w:rPr>
          <w:bCs/>
          <w:sz w:val="28"/>
          <w:szCs w:val="28"/>
        </w:rPr>
        <w:t>Приложение</w:t>
      </w:r>
      <w:r w:rsidRPr="005D6AD2">
        <w:rPr>
          <w:bCs/>
          <w:sz w:val="28"/>
          <w:szCs w:val="28"/>
          <w:lang w:val="en-US"/>
        </w:rPr>
        <w:t xml:space="preserve"> № 8</w:t>
      </w:r>
      <w:r w:rsidRPr="005D6AD2">
        <w:rPr>
          <w:bCs/>
          <w:i/>
          <w:iCs/>
          <w:color w:val="000000"/>
          <w:sz w:val="28"/>
          <w:szCs w:val="28"/>
          <w:lang w:val="en-US"/>
        </w:rPr>
        <w:t xml:space="preserve"> </w:t>
      </w:r>
      <w:r w:rsidR="00F063BA" w:rsidRPr="005D6AD2">
        <w:rPr>
          <w:bCs/>
          <w:iCs/>
          <w:color w:val="000000"/>
          <w:sz w:val="28"/>
          <w:szCs w:val="28"/>
        </w:rPr>
        <w:t>Конспект</w:t>
      </w:r>
      <w:r w:rsidR="00F063BA" w:rsidRPr="005D6AD2">
        <w:rPr>
          <w:bCs/>
          <w:iCs/>
          <w:color w:val="000000"/>
          <w:sz w:val="28"/>
          <w:szCs w:val="28"/>
          <w:lang w:val="en-US"/>
        </w:rPr>
        <w:t xml:space="preserve"> </w:t>
      </w:r>
      <w:r w:rsidR="00F063BA" w:rsidRPr="005D6AD2">
        <w:rPr>
          <w:bCs/>
          <w:iCs/>
          <w:color w:val="000000"/>
          <w:sz w:val="28"/>
          <w:szCs w:val="28"/>
        </w:rPr>
        <w:t>урока</w:t>
      </w:r>
      <w:r w:rsidR="00F063BA" w:rsidRPr="005D6AD2">
        <w:rPr>
          <w:bCs/>
          <w:iCs/>
          <w:color w:val="000000"/>
          <w:sz w:val="28"/>
          <w:szCs w:val="28"/>
          <w:lang w:val="en-US"/>
        </w:rPr>
        <w:t xml:space="preserve"> </w:t>
      </w:r>
      <w:r w:rsidR="00F063BA" w:rsidRPr="005D6AD2">
        <w:rPr>
          <w:bCs/>
          <w:iCs/>
          <w:color w:val="000000"/>
          <w:sz w:val="28"/>
          <w:szCs w:val="28"/>
        </w:rPr>
        <w:t>по</w:t>
      </w:r>
      <w:r w:rsidR="00F063BA" w:rsidRPr="005D6AD2">
        <w:rPr>
          <w:bCs/>
          <w:iCs/>
          <w:color w:val="000000"/>
          <w:sz w:val="28"/>
          <w:szCs w:val="28"/>
          <w:lang w:val="en-US"/>
        </w:rPr>
        <w:t xml:space="preserve"> </w:t>
      </w:r>
      <w:r w:rsidR="00F063BA" w:rsidRPr="005D6AD2">
        <w:rPr>
          <w:bCs/>
          <w:iCs/>
          <w:color w:val="000000"/>
          <w:sz w:val="28"/>
          <w:szCs w:val="28"/>
        </w:rPr>
        <w:t>теме</w:t>
      </w:r>
      <w:r w:rsidR="00F063BA" w:rsidRPr="005D6AD2">
        <w:rPr>
          <w:color w:val="000000"/>
          <w:sz w:val="28"/>
          <w:szCs w:val="28"/>
          <w:lang w:val="en-US"/>
        </w:rPr>
        <w:t xml:space="preserve"> </w:t>
      </w:r>
      <w:r w:rsidR="00F063BA" w:rsidRPr="005D6AD2">
        <w:rPr>
          <w:bCs/>
          <w:color w:val="000000"/>
          <w:sz w:val="28"/>
          <w:szCs w:val="28"/>
          <w:lang w:val="en-US"/>
        </w:rPr>
        <w:t>«How do you spend your free time? »</w:t>
      </w:r>
    </w:p>
    <w:p w:rsidR="00C35182" w:rsidRPr="00F063BA" w:rsidRDefault="00C35182" w:rsidP="00F53AB7">
      <w:pPr>
        <w:pStyle w:val="ab"/>
        <w:ind w:left="284"/>
        <w:jc w:val="both"/>
        <w:rPr>
          <w:b/>
          <w:bCs/>
          <w:sz w:val="28"/>
          <w:szCs w:val="28"/>
          <w:lang w:val="en-US"/>
        </w:rPr>
      </w:pPr>
    </w:p>
    <w:p w:rsidR="00C35182" w:rsidRPr="00F063BA" w:rsidRDefault="00C35182" w:rsidP="00C35182">
      <w:pPr>
        <w:pStyle w:val="ab"/>
        <w:rPr>
          <w:bCs/>
          <w:color w:val="FF0000"/>
          <w:sz w:val="28"/>
          <w:szCs w:val="28"/>
          <w:lang w:val="en-US"/>
        </w:rPr>
      </w:pPr>
    </w:p>
    <w:p w:rsidR="00C35182" w:rsidRPr="00F063BA" w:rsidRDefault="00C35182" w:rsidP="00C35182">
      <w:pPr>
        <w:pStyle w:val="ab"/>
        <w:ind w:left="720"/>
        <w:rPr>
          <w:sz w:val="28"/>
          <w:szCs w:val="28"/>
          <w:lang w:val="en-US"/>
        </w:rPr>
      </w:pPr>
    </w:p>
    <w:p w:rsidR="002E7F44" w:rsidRPr="00F063BA" w:rsidRDefault="002E7F44" w:rsidP="00C35182">
      <w:pPr>
        <w:pStyle w:val="ab"/>
        <w:ind w:left="720"/>
        <w:jc w:val="right"/>
        <w:rPr>
          <w:b/>
          <w:bCs/>
          <w:sz w:val="28"/>
          <w:szCs w:val="28"/>
          <w:lang w:val="en-US"/>
        </w:rPr>
      </w:pPr>
    </w:p>
    <w:p w:rsidR="002E7F44" w:rsidRPr="00F063BA" w:rsidRDefault="002E7F44" w:rsidP="00C35182">
      <w:pPr>
        <w:pStyle w:val="ab"/>
        <w:ind w:left="720"/>
        <w:jc w:val="right"/>
        <w:rPr>
          <w:b/>
          <w:bCs/>
          <w:sz w:val="28"/>
          <w:szCs w:val="28"/>
          <w:lang w:val="en-US"/>
        </w:rPr>
      </w:pPr>
    </w:p>
    <w:p w:rsidR="002E7F44" w:rsidRPr="00F063BA" w:rsidRDefault="002E7F44" w:rsidP="00C35182">
      <w:pPr>
        <w:pStyle w:val="ab"/>
        <w:ind w:left="720"/>
        <w:jc w:val="right"/>
        <w:rPr>
          <w:b/>
          <w:bCs/>
          <w:sz w:val="28"/>
          <w:szCs w:val="28"/>
          <w:lang w:val="en-US"/>
        </w:rPr>
      </w:pPr>
    </w:p>
    <w:p w:rsidR="002E7F44" w:rsidRPr="00F063BA" w:rsidRDefault="002E7F44" w:rsidP="00C35182">
      <w:pPr>
        <w:pStyle w:val="ab"/>
        <w:ind w:left="720"/>
        <w:jc w:val="right"/>
        <w:rPr>
          <w:b/>
          <w:bCs/>
          <w:sz w:val="28"/>
          <w:szCs w:val="28"/>
          <w:lang w:val="en-US"/>
        </w:rPr>
      </w:pPr>
    </w:p>
    <w:p w:rsidR="002E7F44" w:rsidRPr="00F063BA" w:rsidRDefault="002E7F44" w:rsidP="00C35182">
      <w:pPr>
        <w:pStyle w:val="ab"/>
        <w:ind w:left="720"/>
        <w:jc w:val="right"/>
        <w:rPr>
          <w:b/>
          <w:bCs/>
          <w:sz w:val="28"/>
          <w:szCs w:val="28"/>
          <w:lang w:val="en-US"/>
        </w:rPr>
      </w:pPr>
    </w:p>
    <w:p w:rsidR="002E7F44" w:rsidRPr="00F063BA" w:rsidRDefault="002E7F44" w:rsidP="00C35182">
      <w:pPr>
        <w:pStyle w:val="ab"/>
        <w:ind w:left="720"/>
        <w:jc w:val="right"/>
        <w:rPr>
          <w:b/>
          <w:bCs/>
          <w:sz w:val="28"/>
          <w:szCs w:val="28"/>
          <w:lang w:val="en-US"/>
        </w:rPr>
      </w:pPr>
    </w:p>
    <w:p w:rsidR="002E7F44" w:rsidRPr="00F063BA" w:rsidRDefault="002E7F44" w:rsidP="00C35182">
      <w:pPr>
        <w:pStyle w:val="ab"/>
        <w:ind w:left="720"/>
        <w:jc w:val="right"/>
        <w:rPr>
          <w:b/>
          <w:bCs/>
          <w:sz w:val="28"/>
          <w:szCs w:val="28"/>
          <w:lang w:val="en-US"/>
        </w:rPr>
      </w:pPr>
    </w:p>
    <w:p w:rsidR="002E7F44" w:rsidRPr="00F063BA" w:rsidRDefault="002E7F44" w:rsidP="00C35182">
      <w:pPr>
        <w:pStyle w:val="ab"/>
        <w:ind w:left="720"/>
        <w:jc w:val="right"/>
        <w:rPr>
          <w:b/>
          <w:bCs/>
          <w:sz w:val="28"/>
          <w:szCs w:val="28"/>
          <w:lang w:val="en-US"/>
        </w:rPr>
      </w:pPr>
    </w:p>
    <w:p w:rsidR="002E7F44" w:rsidRPr="00F063BA" w:rsidRDefault="002E7F44" w:rsidP="00C35182">
      <w:pPr>
        <w:pStyle w:val="ab"/>
        <w:ind w:left="720"/>
        <w:jc w:val="right"/>
        <w:rPr>
          <w:b/>
          <w:bCs/>
          <w:sz w:val="28"/>
          <w:szCs w:val="28"/>
          <w:lang w:val="en-US"/>
        </w:rPr>
      </w:pPr>
    </w:p>
    <w:p w:rsidR="002E7F44" w:rsidRPr="00F063BA" w:rsidRDefault="002E7F44" w:rsidP="00C35182">
      <w:pPr>
        <w:pStyle w:val="ab"/>
        <w:ind w:left="720"/>
        <w:jc w:val="right"/>
        <w:rPr>
          <w:b/>
          <w:bCs/>
          <w:sz w:val="28"/>
          <w:szCs w:val="28"/>
          <w:lang w:val="en-US"/>
        </w:rPr>
      </w:pPr>
    </w:p>
    <w:p w:rsidR="00F53AB7" w:rsidRPr="005D6AD2" w:rsidRDefault="00F53AB7" w:rsidP="004B47CA">
      <w:pPr>
        <w:pStyle w:val="ab"/>
        <w:rPr>
          <w:b/>
          <w:bCs/>
          <w:sz w:val="28"/>
          <w:szCs w:val="28"/>
          <w:lang w:val="en-US"/>
        </w:rPr>
      </w:pPr>
    </w:p>
    <w:p w:rsidR="00C35182" w:rsidRDefault="00C35182" w:rsidP="00F063BA">
      <w:pPr>
        <w:pStyle w:val="ab"/>
        <w:rPr>
          <w:b/>
          <w:bCs/>
          <w:sz w:val="28"/>
          <w:szCs w:val="28"/>
        </w:rPr>
      </w:pPr>
      <w:r w:rsidRPr="004B47CA">
        <w:rPr>
          <w:b/>
          <w:bCs/>
          <w:sz w:val="28"/>
          <w:szCs w:val="28"/>
        </w:rPr>
        <w:lastRenderedPageBreak/>
        <w:t>Приложение №1</w:t>
      </w:r>
    </w:p>
    <w:p w:rsidR="00D462C7" w:rsidRPr="00D462C7" w:rsidRDefault="00D462C7" w:rsidP="00D462C7">
      <w:pPr>
        <w:pStyle w:val="ab"/>
        <w:spacing w:before="0" w:after="0"/>
        <w:rPr>
          <w:b/>
          <w:bCs/>
          <w:color w:val="000000"/>
          <w:sz w:val="28"/>
          <w:szCs w:val="28"/>
        </w:rPr>
      </w:pPr>
      <w:r w:rsidRPr="00D462C7">
        <w:rPr>
          <w:b/>
          <w:bCs/>
          <w:color w:val="000000"/>
          <w:sz w:val="28"/>
          <w:szCs w:val="28"/>
        </w:rPr>
        <w:t xml:space="preserve">Структура рациональной организации урока английского языка </w:t>
      </w:r>
    </w:p>
    <w:p w:rsidR="00D462C7" w:rsidRPr="00D462C7" w:rsidRDefault="00D462C7" w:rsidP="00D462C7">
      <w:pPr>
        <w:pStyle w:val="ab"/>
        <w:spacing w:before="0" w:after="0"/>
        <w:rPr>
          <w:sz w:val="28"/>
          <w:szCs w:val="28"/>
        </w:rPr>
      </w:pPr>
    </w:p>
    <w:tbl>
      <w:tblPr>
        <w:tblW w:w="0" w:type="auto"/>
        <w:jc w:val="center"/>
        <w:tblLayout w:type="fixed"/>
        <w:tblCellMar>
          <w:left w:w="0" w:type="dxa"/>
          <w:right w:w="0" w:type="dxa"/>
        </w:tblCellMar>
        <w:tblLook w:val="0000"/>
      </w:tblPr>
      <w:tblGrid>
        <w:gridCol w:w="435"/>
        <w:gridCol w:w="2381"/>
        <w:gridCol w:w="1975"/>
        <w:gridCol w:w="2584"/>
        <w:gridCol w:w="2158"/>
      </w:tblGrid>
      <w:tr w:rsidR="00D462C7" w:rsidRPr="00D462C7" w:rsidTr="00431BDA">
        <w:trPr>
          <w:jc w:val="center"/>
        </w:trPr>
        <w:tc>
          <w:tcPr>
            <w:tcW w:w="43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w:t>
            </w:r>
          </w:p>
        </w:tc>
        <w:tc>
          <w:tcPr>
            <w:tcW w:w="2381"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b/>
                <w:bCs/>
                <w:color w:val="000000"/>
                <w:sz w:val="28"/>
                <w:szCs w:val="28"/>
              </w:rPr>
            </w:pPr>
            <w:r w:rsidRPr="00D462C7">
              <w:rPr>
                <w:b/>
                <w:bCs/>
                <w:color w:val="000000"/>
                <w:sz w:val="28"/>
                <w:szCs w:val="28"/>
              </w:rPr>
              <w:t>Фактор урока</w:t>
            </w:r>
          </w:p>
        </w:tc>
        <w:tc>
          <w:tcPr>
            <w:tcW w:w="6717" w:type="dxa"/>
            <w:gridSpan w:val="3"/>
            <w:tcBorders>
              <w:top w:val="double" w:sz="1" w:space="0" w:color="C0C0C0"/>
              <w:left w:val="double" w:sz="1" w:space="0" w:color="C0C0C0"/>
              <w:bottom w:val="double" w:sz="1" w:space="0" w:color="C0C0C0"/>
              <w:right w:val="double" w:sz="1" w:space="0" w:color="C0C0C0"/>
            </w:tcBorders>
          </w:tcPr>
          <w:p w:rsidR="00D462C7" w:rsidRPr="00D462C7" w:rsidRDefault="00D462C7" w:rsidP="00D462C7">
            <w:pPr>
              <w:pStyle w:val="ab"/>
              <w:snapToGrid w:val="0"/>
              <w:spacing w:before="0" w:after="0"/>
              <w:rPr>
                <w:b/>
                <w:bCs/>
                <w:color w:val="000000"/>
                <w:sz w:val="28"/>
                <w:szCs w:val="28"/>
              </w:rPr>
            </w:pPr>
            <w:r w:rsidRPr="00D462C7">
              <w:rPr>
                <w:b/>
                <w:bCs/>
                <w:color w:val="000000"/>
                <w:sz w:val="28"/>
                <w:szCs w:val="28"/>
              </w:rPr>
              <w:t>Уровни гигиенической рациональности урока</w:t>
            </w:r>
          </w:p>
        </w:tc>
      </w:tr>
      <w:tr w:rsidR="00D462C7" w:rsidRPr="00D462C7" w:rsidTr="00431BDA">
        <w:trPr>
          <w:jc w:val="center"/>
        </w:trPr>
        <w:tc>
          <w:tcPr>
            <w:tcW w:w="43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 </w:t>
            </w:r>
          </w:p>
        </w:tc>
        <w:tc>
          <w:tcPr>
            <w:tcW w:w="2381"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 </w:t>
            </w:r>
          </w:p>
        </w:tc>
        <w:tc>
          <w:tcPr>
            <w:tcW w:w="197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Рациональный</w:t>
            </w:r>
          </w:p>
        </w:tc>
        <w:tc>
          <w:tcPr>
            <w:tcW w:w="2584"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Недостаточно рациональный</w:t>
            </w:r>
          </w:p>
        </w:tc>
        <w:tc>
          <w:tcPr>
            <w:tcW w:w="2158" w:type="dxa"/>
            <w:tcBorders>
              <w:top w:val="double" w:sz="1" w:space="0" w:color="C0C0C0"/>
              <w:left w:val="double" w:sz="1" w:space="0" w:color="C0C0C0"/>
              <w:bottom w:val="double" w:sz="1" w:space="0" w:color="C0C0C0"/>
              <w:right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Нерациональный</w:t>
            </w:r>
          </w:p>
        </w:tc>
      </w:tr>
      <w:tr w:rsidR="00D462C7" w:rsidRPr="00D462C7" w:rsidTr="00431BDA">
        <w:trPr>
          <w:jc w:val="center"/>
        </w:trPr>
        <w:tc>
          <w:tcPr>
            <w:tcW w:w="43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1</w:t>
            </w:r>
          </w:p>
        </w:tc>
        <w:tc>
          <w:tcPr>
            <w:tcW w:w="2381"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Плотность урока</w:t>
            </w:r>
          </w:p>
        </w:tc>
        <w:tc>
          <w:tcPr>
            <w:tcW w:w="197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Не менее 60% и не более 75-80%</w:t>
            </w:r>
          </w:p>
        </w:tc>
        <w:tc>
          <w:tcPr>
            <w:tcW w:w="2584"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85-90%</w:t>
            </w:r>
          </w:p>
        </w:tc>
        <w:tc>
          <w:tcPr>
            <w:tcW w:w="2158" w:type="dxa"/>
            <w:tcBorders>
              <w:top w:val="double" w:sz="1" w:space="0" w:color="C0C0C0"/>
              <w:left w:val="double" w:sz="1" w:space="0" w:color="C0C0C0"/>
              <w:bottom w:val="double" w:sz="1" w:space="0" w:color="C0C0C0"/>
              <w:right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Более 90%</w:t>
            </w:r>
          </w:p>
        </w:tc>
      </w:tr>
      <w:tr w:rsidR="00D462C7" w:rsidRPr="00D462C7" w:rsidTr="00431BDA">
        <w:trPr>
          <w:jc w:val="center"/>
        </w:trPr>
        <w:tc>
          <w:tcPr>
            <w:tcW w:w="43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2</w:t>
            </w:r>
          </w:p>
        </w:tc>
        <w:tc>
          <w:tcPr>
            <w:tcW w:w="2381"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Число видов учебной деятельности</w:t>
            </w:r>
          </w:p>
        </w:tc>
        <w:tc>
          <w:tcPr>
            <w:tcW w:w="197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4-7</w:t>
            </w:r>
          </w:p>
        </w:tc>
        <w:tc>
          <w:tcPr>
            <w:tcW w:w="2584"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2-3</w:t>
            </w:r>
          </w:p>
        </w:tc>
        <w:tc>
          <w:tcPr>
            <w:tcW w:w="2158" w:type="dxa"/>
            <w:tcBorders>
              <w:top w:val="double" w:sz="1" w:space="0" w:color="C0C0C0"/>
              <w:left w:val="double" w:sz="1" w:space="0" w:color="C0C0C0"/>
              <w:bottom w:val="double" w:sz="1" w:space="0" w:color="C0C0C0"/>
              <w:right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1-2</w:t>
            </w:r>
          </w:p>
        </w:tc>
      </w:tr>
      <w:tr w:rsidR="00D462C7" w:rsidRPr="00D462C7" w:rsidTr="00431BDA">
        <w:trPr>
          <w:jc w:val="center"/>
        </w:trPr>
        <w:tc>
          <w:tcPr>
            <w:tcW w:w="43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3</w:t>
            </w:r>
          </w:p>
        </w:tc>
        <w:tc>
          <w:tcPr>
            <w:tcW w:w="2381"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Средняя продолжительность различных видов учебной деятельности</w:t>
            </w:r>
          </w:p>
        </w:tc>
        <w:tc>
          <w:tcPr>
            <w:tcW w:w="197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Не более 10 мин.</w:t>
            </w:r>
          </w:p>
        </w:tc>
        <w:tc>
          <w:tcPr>
            <w:tcW w:w="2584"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11-15мин.</w:t>
            </w:r>
          </w:p>
        </w:tc>
        <w:tc>
          <w:tcPr>
            <w:tcW w:w="2158" w:type="dxa"/>
            <w:tcBorders>
              <w:top w:val="double" w:sz="1" w:space="0" w:color="C0C0C0"/>
              <w:left w:val="double" w:sz="1" w:space="0" w:color="C0C0C0"/>
              <w:bottom w:val="double" w:sz="1" w:space="0" w:color="C0C0C0"/>
              <w:right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Более 15 мин.</w:t>
            </w:r>
          </w:p>
        </w:tc>
      </w:tr>
      <w:tr w:rsidR="00D462C7" w:rsidRPr="00D462C7" w:rsidTr="00431BDA">
        <w:trPr>
          <w:jc w:val="center"/>
        </w:trPr>
        <w:tc>
          <w:tcPr>
            <w:tcW w:w="43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4</w:t>
            </w:r>
          </w:p>
        </w:tc>
        <w:tc>
          <w:tcPr>
            <w:tcW w:w="2381"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Частота чередования различных видов учебной деятельности</w:t>
            </w:r>
          </w:p>
        </w:tc>
        <w:tc>
          <w:tcPr>
            <w:tcW w:w="197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Смена не позже чем через 7-10 мин.</w:t>
            </w:r>
          </w:p>
        </w:tc>
        <w:tc>
          <w:tcPr>
            <w:tcW w:w="2584"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Смена через 11-15 мин.</w:t>
            </w:r>
          </w:p>
        </w:tc>
        <w:tc>
          <w:tcPr>
            <w:tcW w:w="2158" w:type="dxa"/>
            <w:tcBorders>
              <w:top w:val="double" w:sz="1" w:space="0" w:color="C0C0C0"/>
              <w:left w:val="double" w:sz="1" w:space="0" w:color="C0C0C0"/>
              <w:bottom w:val="double" w:sz="1" w:space="0" w:color="C0C0C0"/>
              <w:right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Более 15 мин.</w:t>
            </w:r>
          </w:p>
        </w:tc>
      </w:tr>
      <w:tr w:rsidR="00D462C7" w:rsidRPr="00D462C7" w:rsidTr="00431BDA">
        <w:trPr>
          <w:jc w:val="center"/>
        </w:trPr>
        <w:tc>
          <w:tcPr>
            <w:tcW w:w="43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5</w:t>
            </w:r>
          </w:p>
        </w:tc>
        <w:tc>
          <w:tcPr>
            <w:tcW w:w="2381"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Число видов преподавания</w:t>
            </w:r>
          </w:p>
        </w:tc>
        <w:tc>
          <w:tcPr>
            <w:tcW w:w="197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Не менее 3</w:t>
            </w:r>
          </w:p>
        </w:tc>
        <w:tc>
          <w:tcPr>
            <w:tcW w:w="2584"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2</w:t>
            </w:r>
          </w:p>
        </w:tc>
        <w:tc>
          <w:tcPr>
            <w:tcW w:w="2158" w:type="dxa"/>
            <w:tcBorders>
              <w:top w:val="double" w:sz="1" w:space="0" w:color="C0C0C0"/>
              <w:left w:val="double" w:sz="1" w:space="0" w:color="C0C0C0"/>
              <w:bottom w:val="double" w:sz="1" w:space="0" w:color="C0C0C0"/>
              <w:right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1</w:t>
            </w:r>
          </w:p>
        </w:tc>
      </w:tr>
      <w:tr w:rsidR="00D462C7" w:rsidRPr="00D462C7" w:rsidTr="00431BDA">
        <w:trPr>
          <w:jc w:val="center"/>
        </w:trPr>
        <w:tc>
          <w:tcPr>
            <w:tcW w:w="43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 6</w:t>
            </w:r>
          </w:p>
        </w:tc>
        <w:tc>
          <w:tcPr>
            <w:tcW w:w="2381"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Чередование видов преподавания</w:t>
            </w:r>
          </w:p>
        </w:tc>
        <w:tc>
          <w:tcPr>
            <w:tcW w:w="197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Не позже чем через 10-15 минут</w:t>
            </w:r>
          </w:p>
        </w:tc>
        <w:tc>
          <w:tcPr>
            <w:tcW w:w="2584"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Через 15-20 минут</w:t>
            </w:r>
          </w:p>
        </w:tc>
        <w:tc>
          <w:tcPr>
            <w:tcW w:w="2158" w:type="dxa"/>
            <w:tcBorders>
              <w:top w:val="double" w:sz="1" w:space="0" w:color="C0C0C0"/>
              <w:left w:val="double" w:sz="1" w:space="0" w:color="C0C0C0"/>
              <w:bottom w:val="double" w:sz="1" w:space="0" w:color="C0C0C0"/>
              <w:right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Не чередуются</w:t>
            </w:r>
          </w:p>
        </w:tc>
      </w:tr>
      <w:tr w:rsidR="00D462C7" w:rsidRPr="00D462C7" w:rsidTr="00431BDA">
        <w:trPr>
          <w:jc w:val="center"/>
        </w:trPr>
        <w:tc>
          <w:tcPr>
            <w:tcW w:w="43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 7</w:t>
            </w:r>
          </w:p>
        </w:tc>
        <w:tc>
          <w:tcPr>
            <w:tcW w:w="2381"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Наличие эмоциональных разрядок (число)</w:t>
            </w:r>
          </w:p>
        </w:tc>
        <w:tc>
          <w:tcPr>
            <w:tcW w:w="197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В соответствии с гигиеническими нормами</w:t>
            </w:r>
          </w:p>
        </w:tc>
        <w:tc>
          <w:tcPr>
            <w:tcW w:w="2584"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С частичным соблюдением гигиенических норм</w:t>
            </w:r>
          </w:p>
        </w:tc>
        <w:tc>
          <w:tcPr>
            <w:tcW w:w="2158" w:type="dxa"/>
            <w:tcBorders>
              <w:top w:val="double" w:sz="1" w:space="0" w:color="C0C0C0"/>
              <w:left w:val="double" w:sz="1" w:space="0" w:color="C0C0C0"/>
              <w:bottom w:val="double" w:sz="1" w:space="0" w:color="C0C0C0"/>
              <w:right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В произвольной форме</w:t>
            </w:r>
          </w:p>
        </w:tc>
      </w:tr>
      <w:tr w:rsidR="00D462C7" w:rsidRPr="00D462C7" w:rsidTr="00431BDA">
        <w:trPr>
          <w:jc w:val="center"/>
        </w:trPr>
        <w:tc>
          <w:tcPr>
            <w:tcW w:w="43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 8</w:t>
            </w:r>
          </w:p>
        </w:tc>
        <w:tc>
          <w:tcPr>
            <w:tcW w:w="2381"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Место и длительность применение ТСО</w:t>
            </w:r>
          </w:p>
        </w:tc>
        <w:tc>
          <w:tcPr>
            <w:tcW w:w="197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В соответствии с гигиеническими нормами</w:t>
            </w:r>
          </w:p>
        </w:tc>
        <w:tc>
          <w:tcPr>
            <w:tcW w:w="2584"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С частичным соблюдением гигиенических норм</w:t>
            </w:r>
          </w:p>
        </w:tc>
        <w:tc>
          <w:tcPr>
            <w:tcW w:w="2158" w:type="dxa"/>
            <w:tcBorders>
              <w:top w:val="double" w:sz="1" w:space="0" w:color="C0C0C0"/>
              <w:left w:val="double" w:sz="1" w:space="0" w:color="C0C0C0"/>
              <w:bottom w:val="double" w:sz="1" w:space="0" w:color="C0C0C0"/>
              <w:right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В произвольной форме</w:t>
            </w:r>
          </w:p>
        </w:tc>
      </w:tr>
      <w:tr w:rsidR="00D462C7" w:rsidRPr="00D462C7" w:rsidTr="00431BDA">
        <w:trPr>
          <w:jc w:val="center"/>
        </w:trPr>
        <w:tc>
          <w:tcPr>
            <w:tcW w:w="43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 9</w:t>
            </w:r>
          </w:p>
        </w:tc>
        <w:tc>
          <w:tcPr>
            <w:tcW w:w="2381"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Чередование позы</w:t>
            </w:r>
          </w:p>
        </w:tc>
        <w:tc>
          <w:tcPr>
            <w:tcW w:w="197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Поза чередуется в соответствии с видом работы. Учитель наблюдает за посадкой учащихся</w:t>
            </w:r>
          </w:p>
        </w:tc>
        <w:tc>
          <w:tcPr>
            <w:tcW w:w="2584"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Имеются случаи несоответствия позы виду работы. Учитель иногда контролирует посадку учащихся.</w:t>
            </w:r>
          </w:p>
        </w:tc>
        <w:tc>
          <w:tcPr>
            <w:tcW w:w="2158" w:type="dxa"/>
            <w:tcBorders>
              <w:top w:val="double" w:sz="1" w:space="0" w:color="C0C0C0"/>
              <w:left w:val="double" w:sz="1" w:space="0" w:color="C0C0C0"/>
              <w:bottom w:val="double" w:sz="1" w:space="0" w:color="C0C0C0"/>
              <w:right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Частые несоответствия позы виду работы</w:t>
            </w:r>
          </w:p>
        </w:tc>
      </w:tr>
      <w:tr w:rsidR="00D462C7" w:rsidRPr="00D462C7" w:rsidTr="00431BDA">
        <w:trPr>
          <w:jc w:val="center"/>
        </w:trPr>
        <w:tc>
          <w:tcPr>
            <w:tcW w:w="43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 10</w:t>
            </w:r>
          </w:p>
        </w:tc>
        <w:tc>
          <w:tcPr>
            <w:tcW w:w="2381"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Физкультминутки</w:t>
            </w:r>
          </w:p>
        </w:tc>
        <w:tc>
          <w:tcPr>
            <w:tcW w:w="197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Две за урок, состоящие из 3-</w:t>
            </w:r>
            <w:r w:rsidRPr="00D462C7">
              <w:rPr>
                <w:color w:val="000000"/>
                <w:sz w:val="28"/>
                <w:szCs w:val="28"/>
              </w:rPr>
              <w:lastRenderedPageBreak/>
              <w:t>5 повторений каждого</w:t>
            </w:r>
          </w:p>
        </w:tc>
        <w:tc>
          <w:tcPr>
            <w:tcW w:w="2584"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lastRenderedPageBreak/>
              <w:t xml:space="preserve">1 физкульт- минутка за урок с </w:t>
            </w:r>
            <w:r w:rsidRPr="00D462C7">
              <w:rPr>
                <w:color w:val="000000"/>
                <w:sz w:val="28"/>
                <w:szCs w:val="28"/>
              </w:rPr>
              <w:lastRenderedPageBreak/>
              <w:t>недостаточной продолжительностью</w:t>
            </w:r>
          </w:p>
        </w:tc>
        <w:tc>
          <w:tcPr>
            <w:tcW w:w="2158" w:type="dxa"/>
            <w:tcBorders>
              <w:top w:val="double" w:sz="1" w:space="0" w:color="C0C0C0"/>
              <w:left w:val="double" w:sz="1" w:space="0" w:color="C0C0C0"/>
              <w:bottom w:val="double" w:sz="1" w:space="0" w:color="C0C0C0"/>
              <w:right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lastRenderedPageBreak/>
              <w:t>Отсутствуют</w:t>
            </w:r>
          </w:p>
        </w:tc>
      </w:tr>
      <w:tr w:rsidR="00D462C7" w:rsidRPr="00D462C7" w:rsidTr="00431BDA">
        <w:trPr>
          <w:jc w:val="center"/>
        </w:trPr>
        <w:tc>
          <w:tcPr>
            <w:tcW w:w="43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lastRenderedPageBreak/>
              <w:t> 11</w:t>
            </w:r>
          </w:p>
        </w:tc>
        <w:tc>
          <w:tcPr>
            <w:tcW w:w="2381"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Психологический климат</w:t>
            </w:r>
          </w:p>
        </w:tc>
        <w:tc>
          <w:tcPr>
            <w:tcW w:w="197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Преобладают положительные эмоции</w:t>
            </w:r>
          </w:p>
        </w:tc>
        <w:tc>
          <w:tcPr>
            <w:tcW w:w="2584"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Имеются случаи отрицательных эмоций. Урок эмоционально индифферентный</w:t>
            </w:r>
          </w:p>
        </w:tc>
        <w:tc>
          <w:tcPr>
            <w:tcW w:w="2158" w:type="dxa"/>
            <w:tcBorders>
              <w:top w:val="double" w:sz="1" w:space="0" w:color="C0C0C0"/>
              <w:left w:val="double" w:sz="1" w:space="0" w:color="C0C0C0"/>
              <w:bottom w:val="double" w:sz="1" w:space="0" w:color="C0C0C0"/>
              <w:right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Преобладают отрицательные эмоции</w:t>
            </w:r>
          </w:p>
        </w:tc>
      </w:tr>
      <w:tr w:rsidR="00D462C7" w:rsidRPr="00D462C7" w:rsidTr="00431BDA">
        <w:trPr>
          <w:jc w:val="center"/>
        </w:trPr>
        <w:tc>
          <w:tcPr>
            <w:tcW w:w="43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 12</w:t>
            </w:r>
          </w:p>
        </w:tc>
        <w:tc>
          <w:tcPr>
            <w:tcW w:w="2381"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Момент наступления утомления учащихся по снижению учебной активности</w:t>
            </w:r>
          </w:p>
        </w:tc>
        <w:tc>
          <w:tcPr>
            <w:tcW w:w="1975"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Не ранее чем через 40 мин.</w:t>
            </w:r>
          </w:p>
        </w:tc>
        <w:tc>
          <w:tcPr>
            <w:tcW w:w="2584" w:type="dxa"/>
            <w:tcBorders>
              <w:top w:val="double" w:sz="1" w:space="0" w:color="C0C0C0"/>
              <w:left w:val="double" w:sz="1" w:space="0" w:color="C0C0C0"/>
              <w:bottom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Не ранее чем через 35-37 мин.</w:t>
            </w:r>
          </w:p>
        </w:tc>
        <w:tc>
          <w:tcPr>
            <w:tcW w:w="2158" w:type="dxa"/>
            <w:tcBorders>
              <w:top w:val="double" w:sz="1" w:space="0" w:color="C0C0C0"/>
              <w:left w:val="double" w:sz="1" w:space="0" w:color="C0C0C0"/>
              <w:bottom w:val="double" w:sz="1" w:space="0" w:color="C0C0C0"/>
              <w:right w:val="double" w:sz="1" w:space="0" w:color="C0C0C0"/>
            </w:tcBorders>
          </w:tcPr>
          <w:p w:rsidR="00D462C7" w:rsidRPr="00D462C7" w:rsidRDefault="00D462C7" w:rsidP="00D462C7">
            <w:pPr>
              <w:pStyle w:val="ab"/>
              <w:snapToGrid w:val="0"/>
              <w:spacing w:before="0" w:after="0"/>
              <w:rPr>
                <w:color w:val="000000"/>
                <w:sz w:val="28"/>
                <w:szCs w:val="28"/>
              </w:rPr>
            </w:pPr>
            <w:r w:rsidRPr="00D462C7">
              <w:rPr>
                <w:color w:val="000000"/>
                <w:sz w:val="28"/>
                <w:szCs w:val="28"/>
              </w:rPr>
              <w:t>Менее чем через 30 мин.</w:t>
            </w:r>
          </w:p>
        </w:tc>
      </w:tr>
    </w:tbl>
    <w:p w:rsidR="00D462C7" w:rsidRPr="00D462C7" w:rsidRDefault="00D462C7" w:rsidP="00D462C7">
      <w:pPr>
        <w:pStyle w:val="ab"/>
        <w:spacing w:before="0" w:after="0"/>
        <w:rPr>
          <w:sz w:val="28"/>
          <w:szCs w:val="28"/>
        </w:rPr>
      </w:pPr>
    </w:p>
    <w:p w:rsidR="00D462C7" w:rsidRPr="00D462C7" w:rsidRDefault="00D462C7" w:rsidP="00D462C7">
      <w:pPr>
        <w:pStyle w:val="ab"/>
        <w:spacing w:before="0" w:after="0"/>
        <w:rPr>
          <w:b/>
          <w:bCs/>
          <w:color w:val="000000"/>
          <w:sz w:val="28"/>
          <w:szCs w:val="28"/>
          <w:u w:val="single"/>
        </w:rPr>
      </w:pPr>
      <w:r w:rsidRPr="00D462C7">
        <w:rPr>
          <w:b/>
          <w:bCs/>
          <w:color w:val="000000"/>
          <w:sz w:val="28"/>
          <w:szCs w:val="28"/>
          <w:u w:val="single"/>
        </w:rPr>
        <w:t>Основные требования к качественному уроку в условиях здоровьесберегающей педагогики</w:t>
      </w:r>
    </w:p>
    <w:p w:rsidR="00D462C7" w:rsidRPr="00D462C7" w:rsidRDefault="00D462C7" w:rsidP="00D462C7">
      <w:pPr>
        <w:pStyle w:val="ab"/>
        <w:spacing w:before="0" w:after="0"/>
        <w:rPr>
          <w:b/>
          <w:bCs/>
          <w:color w:val="333333"/>
          <w:sz w:val="28"/>
          <w:szCs w:val="28"/>
        </w:rPr>
      </w:pPr>
      <w:r w:rsidRPr="00D462C7">
        <w:rPr>
          <w:b/>
          <w:bCs/>
          <w:color w:val="333333"/>
          <w:sz w:val="28"/>
          <w:szCs w:val="28"/>
        </w:rPr>
        <w:t xml:space="preserve">Основные требования к уроку в условиях здоровьесберегающей технологии сводятся к следующему: </w:t>
      </w:r>
    </w:p>
    <w:p w:rsidR="00D462C7" w:rsidRPr="00D462C7" w:rsidRDefault="00D462C7" w:rsidP="00D462C7">
      <w:pPr>
        <w:pStyle w:val="ab"/>
        <w:numPr>
          <w:ilvl w:val="0"/>
          <w:numId w:val="4"/>
        </w:numPr>
        <w:tabs>
          <w:tab w:val="left" w:pos="720"/>
        </w:tabs>
        <w:spacing w:before="0" w:after="0"/>
        <w:rPr>
          <w:b/>
          <w:bCs/>
          <w:sz w:val="28"/>
          <w:szCs w:val="28"/>
        </w:rPr>
      </w:pPr>
      <w:r w:rsidRPr="00D462C7">
        <w:rPr>
          <w:b/>
          <w:bCs/>
          <w:sz w:val="28"/>
          <w:szCs w:val="28"/>
        </w:rPr>
        <w:t>Построение урока на основе закономерностей образовательного процесса.</w:t>
      </w:r>
    </w:p>
    <w:p w:rsidR="00D462C7" w:rsidRPr="00D462C7" w:rsidRDefault="00D462C7" w:rsidP="00D462C7">
      <w:pPr>
        <w:pStyle w:val="ab"/>
        <w:numPr>
          <w:ilvl w:val="0"/>
          <w:numId w:val="4"/>
        </w:numPr>
        <w:tabs>
          <w:tab w:val="left" w:pos="720"/>
        </w:tabs>
        <w:spacing w:before="0" w:after="0"/>
        <w:rPr>
          <w:b/>
          <w:bCs/>
          <w:sz w:val="28"/>
          <w:szCs w:val="28"/>
        </w:rPr>
      </w:pPr>
      <w:r w:rsidRPr="00D462C7">
        <w:rPr>
          <w:b/>
          <w:bCs/>
          <w:sz w:val="28"/>
          <w:szCs w:val="28"/>
        </w:rPr>
        <w:t>Оптимальное сочетание специфических принципов и методов обучения.</w:t>
      </w:r>
    </w:p>
    <w:p w:rsidR="00D462C7" w:rsidRPr="00D462C7" w:rsidRDefault="00D462C7" w:rsidP="00D462C7">
      <w:pPr>
        <w:pStyle w:val="ab"/>
        <w:numPr>
          <w:ilvl w:val="0"/>
          <w:numId w:val="4"/>
        </w:numPr>
        <w:tabs>
          <w:tab w:val="left" w:pos="720"/>
        </w:tabs>
        <w:spacing w:before="0" w:after="0"/>
        <w:rPr>
          <w:b/>
          <w:bCs/>
          <w:sz w:val="28"/>
          <w:szCs w:val="28"/>
        </w:rPr>
      </w:pPr>
      <w:r w:rsidRPr="00D462C7">
        <w:rPr>
          <w:b/>
          <w:bCs/>
          <w:sz w:val="28"/>
          <w:szCs w:val="28"/>
        </w:rPr>
        <w:t>Создание условий для продуктивной познавательной деятельности.</w:t>
      </w:r>
    </w:p>
    <w:p w:rsidR="00D462C7" w:rsidRPr="00D462C7" w:rsidRDefault="00D462C7" w:rsidP="00D462C7">
      <w:pPr>
        <w:pStyle w:val="ab"/>
        <w:numPr>
          <w:ilvl w:val="0"/>
          <w:numId w:val="4"/>
        </w:numPr>
        <w:tabs>
          <w:tab w:val="left" w:pos="720"/>
        </w:tabs>
        <w:spacing w:before="0" w:after="0"/>
        <w:rPr>
          <w:b/>
          <w:bCs/>
          <w:sz w:val="28"/>
          <w:szCs w:val="28"/>
        </w:rPr>
      </w:pPr>
      <w:r w:rsidRPr="00D462C7">
        <w:rPr>
          <w:b/>
          <w:bCs/>
          <w:sz w:val="28"/>
          <w:szCs w:val="28"/>
        </w:rPr>
        <w:t>Активизация развития всех сфер личности.</w:t>
      </w:r>
    </w:p>
    <w:p w:rsidR="00D462C7" w:rsidRPr="00D462C7" w:rsidRDefault="00D462C7" w:rsidP="00D462C7">
      <w:pPr>
        <w:pStyle w:val="ab"/>
        <w:numPr>
          <w:ilvl w:val="0"/>
          <w:numId w:val="4"/>
        </w:numPr>
        <w:tabs>
          <w:tab w:val="left" w:pos="720"/>
        </w:tabs>
        <w:spacing w:before="0" w:after="0"/>
        <w:rPr>
          <w:b/>
          <w:bCs/>
          <w:sz w:val="28"/>
          <w:szCs w:val="28"/>
        </w:rPr>
      </w:pPr>
      <w:r w:rsidRPr="00D462C7">
        <w:rPr>
          <w:b/>
          <w:bCs/>
          <w:sz w:val="28"/>
          <w:szCs w:val="28"/>
        </w:rPr>
        <w:t>Логичность и эмоциональность всех этапов деятельности.</w:t>
      </w:r>
    </w:p>
    <w:p w:rsidR="00D462C7" w:rsidRPr="00D462C7" w:rsidRDefault="00D462C7" w:rsidP="00D462C7">
      <w:pPr>
        <w:pStyle w:val="ab"/>
        <w:numPr>
          <w:ilvl w:val="0"/>
          <w:numId w:val="4"/>
        </w:numPr>
        <w:tabs>
          <w:tab w:val="left" w:pos="720"/>
        </w:tabs>
        <w:spacing w:before="0" w:after="0"/>
        <w:rPr>
          <w:b/>
          <w:bCs/>
          <w:sz w:val="28"/>
          <w:szCs w:val="28"/>
        </w:rPr>
      </w:pPr>
      <w:r w:rsidRPr="00D462C7">
        <w:rPr>
          <w:b/>
          <w:bCs/>
          <w:sz w:val="28"/>
          <w:szCs w:val="28"/>
        </w:rPr>
        <w:t xml:space="preserve">Использование средств здоровьесбережения: физкультминуток, подвижных игр, вариативное использование правил здорового образа жизни. </w:t>
      </w:r>
    </w:p>
    <w:p w:rsidR="00D462C7" w:rsidRPr="00D462C7" w:rsidRDefault="00D462C7" w:rsidP="00D462C7">
      <w:pPr>
        <w:pStyle w:val="ab"/>
        <w:spacing w:before="0" w:after="0"/>
        <w:ind w:left="720"/>
        <w:rPr>
          <w:b/>
          <w:bCs/>
          <w:sz w:val="28"/>
          <w:szCs w:val="28"/>
        </w:rPr>
      </w:pPr>
      <w:r w:rsidRPr="00D462C7">
        <w:rPr>
          <w:b/>
          <w:bCs/>
          <w:sz w:val="28"/>
          <w:szCs w:val="28"/>
        </w:rPr>
        <w:t>7.</w:t>
      </w:r>
      <w:r w:rsidRPr="00D462C7">
        <w:rPr>
          <w:sz w:val="28"/>
          <w:szCs w:val="28"/>
        </w:rPr>
        <w:t xml:space="preserve"> </w:t>
      </w:r>
      <w:r w:rsidRPr="00D462C7">
        <w:rPr>
          <w:b/>
          <w:bCs/>
          <w:sz w:val="28"/>
          <w:szCs w:val="28"/>
        </w:rPr>
        <w:t>Формирование умения учиться, заботясь о своем здоровье.</w:t>
      </w:r>
    </w:p>
    <w:p w:rsidR="00D462C7" w:rsidRPr="00D462C7" w:rsidRDefault="00D462C7" w:rsidP="00D462C7">
      <w:pPr>
        <w:pStyle w:val="ab"/>
        <w:spacing w:before="0" w:after="0"/>
        <w:rPr>
          <w:b/>
          <w:bCs/>
          <w:sz w:val="28"/>
          <w:szCs w:val="28"/>
        </w:rPr>
      </w:pPr>
      <w:r w:rsidRPr="00D462C7">
        <w:rPr>
          <w:b/>
          <w:bCs/>
          <w:sz w:val="28"/>
          <w:szCs w:val="28"/>
        </w:rPr>
        <w:t>8. Мониторинг качества урока.</w:t>
      </w:r>
    </w:p>
    <w:p w:rsidR="00D462C7" w:rsidRPr="00D462C7" w:rsidRDefault="00D462C7" w:rsidP="00D462C7">
      <w:pPr>
        <w:pStyle w:val="ab"/>
        <w:spacing w:before="0" w:after="0"/>
        <w:rPr>
          <w:b/>
          <w:bCs/>
          <w:sz w:val="28"/>
          <w:szCs w:val="28"/>
        </w:rPr>
      </w:pPr>
      <w:r w:rsidRPr="00D462C7">
        <w:rPr>
          <w:b/>
          <w:bCs/>
          <w:sz w:val="28"/>
          <w:szCs w:val="28"/>
        </w:rPr>
        <w:t>9.</w:t>
      </w:r>
      <w:r w:rsidRPr="00D462C7">
        <w:rPr>
          <w:sz w:val="28"/>
          <w:szCs w:val="28"/>
        </w:rPr>
        <w:t xml:space="preserve"> </w:t>
      </w:r>
      <w:r w:rsidRPr="00D462C7">
        <w:rPr>
          <w:b/>
          <w:bCs/>
          <w:sz w:val="28"/>
          <w:szCs w:val="28"/>
        </w:rPr>
        <w:t>Тщательная диагностика, прогнозирование, проектирование, планирование и контроль каждого учетом особенностей развития учащихся.</w:t>
      </w:r>
    </w:p>
    <w:p w:rsidR="00D462C7" w:rsidRPr="00D462C7" w:rsidRDefault="00D462C7" w:rsidP="00D462C7">
      <w:pPr>
        <w:pStyle w:val="ab"/>
        <w:spacing w:before="0" w:after="0"/>
        <w:ind w:left="720"/>
        <w:rPr>
          <w:b/>
          <w:bCs/>
          <w:sz w:val="28"/>
          <w:szCs w:val="28"/>
        </w:rPr>
      </w:pPr>
      <w:r w:rsidRPr="00D462C7">
        <w:rPr>
          <w:b/>
          <w:bCs/>
          <w:sz w:val="28"/>
          <w:szCs w:val="28"/>
        </w:rPr>
        <w:t xml:space="preserve">10.Использования нестандартных форм обучения. </w:t>
      </w:r>
    </w:p>
    <w:p w:rsidR="00D462C7" w:rsidRPr="00D462C7" w:rsidRDefault="00D462C7" w:rsidP="00D462C7">
      <w:pPr>
        <w:pStyle w:val="ab"/>
        <w:spacing w:before="0" w:after="0"/>
        <w:rPr>
          <w:sz w:val="28"/>
          <w:szCs w:val="28"/>
        </w:rPr>
      </w:pPr>
      <w:r w:rsidRPr="00D462C7">
        <w:rPr>
          <w:sz w:val="28"/>
          <w:szCs w:val="28"/>
        </w:rPr>
        <w:t>Варианты оптимального расположения учителя и учеников для выполнения разных видов деятельности.</w:t>
      </w:r>
    </w:p>
    <w:p w:rsidR="00D462C7" w:rsidRPr="00D462C7" w:rsidRDefault="00D462C7" w:rsidP="00D462C7">
      <w:pPr>
        <w:pStyle w:val="ab"/>
        <w:spacing w:before="0" w:after="0"/>
        <w:rPr>
          <w:sz w:val="28"/>
          <w:szCs w:val="28"/>
        </w:rPr>
      </w:pPr>
      <w:r w:rsidRPr="00D462C7">
        <w:rPr>
          <w:b/>
          <w:bCs/>
          <w:sz w:val="28"/>
          <w:szCs w:val="28"/>
        </w:rPr>
        <w:t>1.Класс сидит по рядам – учитель перед классом (</w:t>
      </w:r>
      <w:r w:rsidRPr="00D462C7">
        <w:rPr>
          <w:b/>
          <w:bCs/>
          <w:sz w:val="28"/>
          <w:szCs w:val="28"/>
          <w:lang w:val="en-US"/>
        </w:rPr>
        <w:t>Lockstep</w:t>
      </w:r>
      <w:r w:rsidRPr="00D462C7">
        <w:rPr>
          <w:sz w:val="28"/>
          <w:szCs w:val="28"/>
        </w:rPr>
        <w:t>):</w:t>
      </w:r>
    </w:p>
    <w:p w:rsidR="00D462C7" w:rsidRPr="00D462C7" w:rsidRDefault="00D462C7" w:rsidP="00D462C7">
      <w:pPr>
        <w:pStyle w:val="ab"/>
        <w:spacing w:before="0" w:after="0"/>
        <w:rPr>
          <w:sz w:val="28"/>
          <w:szCs w:val="28"/>
        </w:rPr>
      </w:pPr>
      <w:r w:rsidRPr="00D462C7">
        <w:rPr>
          <w:sz w:val="28"/>
          <w:szCs w:val="28"/>
        </w:rPr>
        <w:t>представление нового материала;</w:t>
      </w:r>
    </w:p>
    <w:p w:rsidR="00D462C7" w:rsidRPr="00D462C7" w:rsidRDefault="00D462C7" w:rsidP="00D462C7">
      <w:pPr>
        <w:pStyle w:val="ab"/>
        <w:spacing w:before="0" w:after="0"/>
        <w:rPr>
          <w:sz w:val="28"/>
          <w:szCs w:val="28"/>
        </w:rPr>
      </w:pPr>
      <w:r w:rsidRPr="00D462C7">
        <w:rPr>
          <w:sz w:val="28"/>
          <w:szCs w:val="28"/>
        </w:rPr>
        <w:t>привлечение внимания учеников;</w:t>
      </w:r>
    </w:p>
    <w:p w:rsidR="00D462C7" w:rsidRPr="00D462C7" w:rsidRDefault="00D462C7" w:rsidP="00D462C7">
      <w:pPr>
        <w:pStyle w:val="ab"/>
        <w:spacing w:before="0" w:after="0"/>
        <w:rPr>
          <w:sz w:val="28"/>
          <w:szCs w:val="28"/>
        </w:rPr>
      </w:pPr>
      <w:r w:rsidRPr="00D462C7">
        <w:rPr>
          <w:sz w:val="28"/>
          <w:szCs w:val="28"/>
        </w:rPr>
        <w:t>тестирование;</w:t>
      </w:r>
    </w:p>
    <w:p w:rsidR="00D462C7" w:rsidRPr="00D462C7" w:rsidRDefault="00D462C7" w:rsidP="00D462C7">
      <w:pPr>
        <w:pStyle w:val="ab"/>
        <w:spacing w:before="0" w:after="0"/>
        <w:rPr>
          <w:sz w:val="28"/>
          <w:szCs w:val="28"/>
        </w:rPr>
      </w:pPr>
      <w:r w:rsidRPr="00D462C7">
        <w:rPr>
          <w:sz w:val="28"/>
          <w:szCs w:val="28"/>
        </w:rPr>
        <w:t>самопроверка;</w:t>
      </w:r>
    </w:p>
    <w:p w:rsidR="00D462C7" w:rsidRPr="00D462C7" w:rsidRDefault="00D462C7" w:rsidP="00D462C7">
      <w:pPr>
        <w:pStyle w:val="ab"/>
        <w:spacing w:before="0" w:after="0"/>
        <w:rPr>
          <w:sz w:val="28"/>
          <w:szCs w:val="28"/>
        </w:rPr>
      </w:pPr>
      <w:r w:rsidRPr="00D462C7">
        <w:rPr>
          <w:sz w:val="28"/>
          <w:szCs w:val="28"/>
        </w:rPr>
        <w:t>представление новой лексики по теме.</w:t>
      </w:r>
    </w:p>
    <w:p w:rsidR="00D462C7" w:rsidRPr="00D462C7" w:rsidRDefault="00D462C7" w:rsidP="00D462C7">
      <w:pPr>
        <w:pStyle w:val="ab"/>
        <w:spacing w:before="0" w:after="0"/>
        <w:rPr>
          <w:sz w:val="28"/>
          <w:szCs w:val="28"/>
        </w:rPr>
      </w:pPr>
      <w:r w:rsidRPr="00D462C7">
        <w:rPr>
          <w:b/>
          <w:bCs/>
          <w:sz w:val="28"/>
          <w:szCs w:val="28"/>
        </w:rPr>
        <w:t>2.Учащиеся расположены полукругом</w:t>
      </w:r>
      <w:r w:rsidRPr="00D462C7">
        <w:rPr>
          <w:sz w:val="28"/>
          <w:szCs w:val="28"/>
        </w:rPr>
        <w:t xml:space="preserve"> (в форме подковы, парты за </w:t>
      </w:r>
    </w:p>
    <w:p w:rsidR="00D462C7" w:rsidRPr="00D462C7" w:rsidRDefault="00D462C7" w:rsidP="00D462C7">
      <w:pPr>
        <w:pStyle w:val="ab"/>
        <w:spacing w:before="0" w:after="0"/>
        <w:rPr>
          <w:b/>
          <w:bCs/>
          <w:sz w:val="28"/>
          <w:szCs w:val="28"/>
        </w:rPr>
      </w:pPr>
      <w:r w:rsidRPr="00D462C7">
        <w:rPr>
          <w:sz w:val="28"/>
          <w:szCs w:val="28"/>
        </w:rPr>
        <w:lastRenderedPageBreak/>
        <w:t xml:space="preserve">учащимися, учитель в центре или двигается) </w:t>
      </w:r>
      <w:r w:rsidRPr="00D462C7">
        <w:rPr>
          <w:b/>
          <w:bCs/>
          <w:sz w:val="28"/>
          <w:szCs w:val="28"/>
        </w:rPr>
        <w:t>(</w:t>
      </w:r>
      <w:r w:rsidRPr="00D462C7">
        <w:rPr>
          <w:b/>
          <w:bCs/>
          <w:sz w:val="28"/>
          <w:szCs w:val="28"/>
          <w:lang w:val="en-US"/>
        </w:rPr>
        <w:t>Horseshoe</w:t>
      </w:r>
      <w:r w:rsidRPr="00D462C7">
        <w:rPr>
          <w:b/>
          <w:bCs/>
          <w:sz w:val="28"/>
          <w:szCs w:val="28"/>
        </w:rPr>
        <w:t xml:space="preserve"> </w:t>
      </w:r>
      <w:r w:rsidRPr="00D462C7">
        <w:rPr>
          <w:b/>
          <w:bCs/>
          <w:sz w:val="28"/>
          <w:szCs w:val="28"/>
          <w:lang w:val="en-US"/>
        </w:rPr>
        <w:t>u</w:t>
      </w:r>
      <w:r w:rsidRPr="00D462C7">
        <w:rPr>
          <w:b/>
          <w:bCs/>
          <w:sz w:val="28"/>
          <w:szCs w:val="28"/>
        </w:rPr>
        <w:t>-</w:t>
      </w:r>
      <w:r w:rsidRPr="00D462C7">
        <w:rPr>
          <w:b/>
          <w:bCs/>
          <w:sz w:val="28"/>
          <w:szCs w:val="28"/>
          <w:lang w:val="en-US"/>
        </w:rPr>
        <w:t>shape</w:t>
      </w:r>
      <w:r w:rsidRPr="00D462C7">
        <w:rPr>
          <w:b/>
          <w:bCs/>
          <w:sz w:val="28"/>
          <w:szCs w:val="28"/>
        </w:rPr>
        <w:t xml:space="preserve"> 1):</w:t>
      </w:r>
    </w:p>
    <w:p w:rsidR="00D462C7" w:rsidRPr="00D462C7" w:rsidRDefault="00D462C7" w:rsidP="00D462C7">
      <w:pPr>
        <w:pStyle w:val="ab"/>
        <w:spacing w:before="0" w:after="0"/>
        <w:rPr>
          <w:sz w:val="28"/>
          <w:szCs w:val="28"/>
        </w:rPr>
      </w:pPr>
      <w:r w:rsidRPr="00D462C7">
        <w:rPr>
          <w:sz w:val="28"/>
          <w:szCs w:val="28"/>
        </w:rPr>
        <w:t>зарядка, ролевые игры;</w:t>
      </w:r>
    </w:p>
    <w:p w:rsidR="00D462C7" w:rsidRPr="00D462C7" w:rsidRDefault="00D462C7" w:rsidP="00D462C7">
      <w:pPr>
        <w:pStyle w:val="ab"/>
        <w:spacing w:before="0" w:after="0"/>
        <w:rPr>
          <w:sz w:val="28"/>
          <w:szCs w:val="28"/>
        </w:rPr>
      </w:pPr>
      <w:r w:rsidRPr="00D462C7">
        <w:rPr>
          <w:sz w:val="28"/>
          <w:szCs w:val="28"/>
        </w:rPr>
        <w:t>беседа;</w:t>
      </w:r>
    </w:p>
    <w:p w:rsidR="00D462C7" w:rsidRPr="00D462C7" w:rsidRDefault="00D462C7" w:rsidP="00D462C7">
      <w:pPr>
        <w:pStyle w:val="ab"/>
        <w:spacing w:before="0" w:after="0"/>
        <w:rPr>
          <w:sz w:val="28"/>
          <w:szCs w:val="28"/>
        </w:rPr>
      </w:pPr>
      <w:r w:rsidRPr="00D462C7">
        <w:rPr>
          <w:sz w:val="28"/>
          <w:szCs w:val="28"/>
        </w:rPr>
        <w:t>представление опорных слов,</w:t>
      </w:r>
    </w:p>
    <w:p w:rsidR="00D462C7" w:rsidRPr="00D462C7" w:rsidRDefault="00D462C7" w:rsidP="00D462C7">
      <w:pPr>
        <w:pStyle w:val="ab"/>
        <w:spacing w:before="0" w:after="0"/>
        <w:ind w:left="720"/>
        <w:rPr>
          <w:b/>
          <w:bCs/>
          <w:sz w:val="28"/>
          <w:szCs w:val="28"/>
        </w:rPr>
      </w:pPr>
      <w:r w:rsidRPr="00D462C7">
        <w:rPr>
          <w:b/>
          <w:bCs/>
          <w:sz w:val="28"/>
          <w:szCs w:val="28"/>
        </w:rPr>
        <w:t>3.Круг (учитель – равный член группы) (</w:t>
      </w:r>
      <w:r w:rsidRPr="00D462C7">
        <w:rPr>
          <w:b/>
          <w:bCs/>
          <w:sz w:val="28"/>
          <w:szCs w:val="28"/>
          <w:lang w:val="en-US"/>
        </w:rPr>
        <w:t>circle</w:t>
      </w:r>
      <w:r w:rsidRPr="00D462C7">
        <w:rPr>
          <w:b/>
          <w:bCs/>
          <w:sz w:val="28"/>
          <w:szCs w:val="28"/>
        </w:rPr>
        <w:t>):</w:t>
      </w:r>
    </w:p>
    <w:p w:rsidR="00D462C7" w:rsidRPr="00D462C7" w:rsidRDefault="00D462C7" w:rsidP="00D462C7">
      <w:pPr>
        <w:pStyle w:val="ab"/>
        <w:spacing w:before="0" w:after="0"/>
        <w:rPr>
          <w:sz w:val="28"/>
          <w:szCs w:val="28"/>
        </w:rPr>
      </w:pPr>
      <w:r w:rsidRPr="00D462C7">
        <w:rPr>
          <w:sz w:val="28"/>
          <w:szCs w:val="28"/>
        </w:rPr>
        <w:t>ролевые игры;</w:t>
      </w:r>
    </w:p>
    <w:p w:rsidR="00D462C7" w:rsidRPr="00D462C7" w:rsidRDefault="00D462C7" w:rsidP="00D462C7">
      <w:pPr>
        <w:pStyle w:val="ab"/>
        <w:spacing w:before="0" w:after="0"/>
        <w:rPr>
          <w:sz w:val="28"/>
          <w:szCs w:val="28"/>
        </w:rPr>
      </w:pPr>
      <w:r w:rsidRPr="00D462C7">
        <w:rPr>
          <w:sz w:val="28"/>
          <w:szCs w:val="28"/>
        </w:rPr>
        <w:t>зарядка;</w:t>
      </w:r>
    </w:p>
    <w:p w:rsidR="00D462C7" w:rsidRPr="00D462C7" w:rsidRDefault="00D462C7" w:rsidP="00D462C7">
      <w:pPr>
        <w:pStyle w:val="ab"/>
        <w:spacing w:before="0" w:after="0"/>
        <w:rPr>
          <w:sz w:val="28"/>
          <w:szCs w:val="28"/>
        </w:rPr>
      </w:pPr>
      <w:r w:rsidRPr="00D462C7">
        <w:rPr>
          <w:sz w:val="28"/>
          <w:szCs w:val="28"/>
        </w:rPr>
        <w:t>беседа;</w:t>
      </w:r>
    </w:p>
    <w:p w:rsidR="00D462C7" w:rsidRPr="00D462C7" w:rsidRDefault="00D462C7" w:rsidP="00D462C7">
      <w:pPr>
        <w:pStyle w:val="ab"/>
        <w:spacing w:before="0" w:after="0"/>
        <w:rPr>
          <w:sz w:val="28"/>
          <w:szCs w:val="28"/>
        </w:rPr>
      </w:pPr>
      <w:r w:rsidRPr="00D462C7">
        <w:rPr>
          <w:sz w:val="28"/>
          <w:szCs w:val="28"/>
        </w:rPr>
        <w:t>языковое взаимодействие;</w:t>
      </w:r>
    </w:p>
    <w:p w:rsidR="00D462C7" w:rsidRPr="00D462C7" w:rsidRDefault="00D462C7" w:rsidP="00D462C7">
      <w:pPr>
        <w:pStyle w:val="ab"/>
        <w:spacing w:before="0" w:after="0"/>
        <w:rPr>
          <w:sz w:val="28"/>
          <w:szCs w:val="28"/>
        </w:rPr>
      </w:pPr>
      <w:r w:rsidRPr="00D462C7">
        <w:rPr>
          <w:sz w:val="28"/>
          <w:szCs w:val="28"/>
        </w:rPr>
        <w:t>прослушание музыки.</w:t>
      </w:r>
    </w:p>
    <w:p w:rsidR="00D462C7" w:rsidRPr="00D462C7" w:rsidRDefault="00D462C7" w:rsidP="00D462C7">
      <w:pPr>
        <w:pStyle w:val="ab"/>
        <w:spacing w:before="0" w:after="0"/>
        <w:ind w:left="720"/>
        <w:rPr>
          <w:b/>
          <w:bCs/>
          <w:sz w:val="28"/>
          <w:szCs w:val="28"/>
        </w:rPr>
      </w:pPr>
      <w:r w:rsidRPr="00D462C7">
        <w:rPr>
          <w:b/>
          <w:bCs/>
          <w:sz w:val="28"/>
          <w:szCs w:val="28"/>
        </w:rPr>
        <w:t>4.Работа в парах:</w:t>
      </w:r>
    </w:p>
    <w:p w:rsidR="00D462C7" w:rsidRPr="00D462C7" w:rsidRDefault="00D462C7" w:rsidP="00D462C7">
      <w:pPr>
        <w:pStyle w:val="ab"/>
        <w:spacing w:before="0" w:after="0"/>
        <w:rPr>
          <w:sz w:val="28"/>
          <w:szCs w:val="28"/>
        </w:rPr>
      </w:pPr>
      <w:r w:rsidRPr="00D462C7">
        <w:rPr>
          <w:sz w:val="28"/>
          <w:szCs w:val="28"/>
        </w:rPr>
        <w:t>диалог;</w:t>
      </w:r>
    </w:p>
    <w:p w:rsidR="00D462C7" w:rsidRPr="00D462C7" w:rsidRDefault="00D462C7" w:rsidP="00D462C7">
      <w:pPr>
        <w:pStyle w:val="ab"/>
        <w:spacing w:before="0" w:after="0"/>
        <w:rPr>
          <w:sz w:val="28"/>
          <w:szCs w:val="28"/>
        </w:rPr>
      </w:pPr>
      <w:r w:rsidRPr="00D462C7">
        <w:rPr>
          <w:sz w:val="28"/>
          <w:szCs w:val="28"/>
        </w:rPr>
        <w:t>языковое взаимодействие между детьми.</w:t>
      </w:r>
    </w:p>
    <w:p w:rsidR="00D462C7" w:rsidRPr="00D462C7" w:rsidRDefault="00D462C7" w:rsidP="00D462C7">
      <w:pPr>
        <w:pStyle w:val="ab"/>
        <w:spacing w:before="0" w:after="0"/>
        <w:rPr>
          <w:b/>
          <w:bCs/>
          <w:sz w:val="28"/>
          <w:szCs w:val="28"/>
        </w:rPr>
      </w:pPr>
      <w:r w:rsidRPr="00D462C7">
        <w:rPr>
          <w:b/>
          <w:bCs/>
          <w:sz w:val="28"/>
          <w:szCs w:val="28"/>
        </w:rPr>
        <w:t>5.Работа в группах:</w:t>
      </w:r>
    </w:p>
    <w:p w:rsidR="00D462C7" w:rsidRPr="00D462C7" w:rsidRDefault="00D462C7" w:rsidP="00D462C7">
      <w:pPr>
        <w:pStyle w:val="ab"/>
        <w:spacing w:before="0" w:after="0"/>
        <w:rPr>
          <w:sz w:val="28"/>
          <w:szCs w:val="28"/>
        </w:rPr>
      </w:pPr>
      <w:r w:rsidRPr="00D462C7">
        <w:rPr>
          <w:sz w:val="28"/>
          <w:szCs w:val="28"/>
        </w:rPr>
        <w:t>общение среди детей;</w:t>
      </w:r>
    </w:p>
    <w:p w:rsidR="00D462C7" w:rsidRPr="00D462C7" w:rsidRDefault="00D462C7" w:rsidP="00D462C7">
      <w:pPr>
        <w:pStyle w:val="ab"/>
        <w:spacing w:before="0" w:after="0"/>
        <w:rPr>
          <w:sz w:val="28"/>
          <w:szCs w:val="28"/>
        </w:rPr>
      </w:pPr>
      <w:r w:rsidRPr="00D462C7">
        <w:rPr>
          <w:sz w:val="28"/>
          <w:szCs w:val="28"/>
        </w:rPr>
        <w:t>активное творчество.</w:t>
      </w:r>
    </w:p>
    <w:p w:rsidR="00D462C7" w:rsidRPr="00D462C7" w:rsidRDefault="00D462C7" w:rsidP="00D462C7">
      <w:pPr>
        <w:pStyle w:val="ab"/>
        <w:spacing w:before="0" w:after="0"/>
        <w:rPr>
          <w:sz w:val="28"/>
          <w:szCs w:val="28"/>
        </w:rPr>
      </w:pPr>
    </w:p>
    <w:p w:rsidR="00D462C7" w:rsidRPr="00D462C7" w:rsidRDefault="00D462C7" w:rsidP="00D462C7">
      <w:pPr>
        <w:pStyle w:val="ab"/>
        <w:spacing w:before="0" w:after="0"/>
        <w:rPr>
          <w:sz w:val="28"/>
          <w:szCs w:val="28"/>
        </w:rPr>
      </w:pPr>
    </w:p>
    <w:p w:rsidR="00D462C7" w:rsidRPr="00D462C7" w:rsidRDefault="00D462C7" w:rsidP="00D462C7">
      <w:pPr>
        <w:pStyle w:val="ab"/>
        <w:spacing w:before="0" w:after="0"/>
        <w:rPr>
          <w:sz w:val="28"/>
          <w:szCs w:val="28"/>
        </w:rPr>
      </w:pPr>
    </w:p>
    <w:p w:rsidR="00D462C7" w:rsidRPr="00D462C7" w:rsidRDefault="00D462C7" w:rsidP="00D462C7">
      <w:pPr>
        <w:pStyle w:val="ab"/>
        <w:spacing w:before="0" w:after="0"/>
        <w:rPr>
          <w:sz w:val="28"/>
          <w:szCs w:val="28"/>
        </w:rPr>
      </w:pPr>
    </w:p>
    <w:p w:rsidR="00D462C7" w:rsidRPr="00D462C7" w:rsidRDefault="00D462C7" w:rsidP="00D462C7">
      <w:pPr>
        <w:pStyle w:val="ab"/>
        <w:spacing w:before="0" w:after="0"/>
        <w:rPr>
          <w:sz w:val="28"/>
          <w:szCs w:val="28"/>
        </w:rPr>
      </w:pPr>
    </w:p>
    <w:p w:rsidR="00D462C7" w:rsidRPr="00D462C7" w:rsidRDefault="00D462C7" w:rsidP="00D462C7">
      <w:pPr>
        <w:pStyle w:val="ab"/>
        <w:spacing w:before="0" w:after="0"/>
        <w:rPr>
          <w:sz w:val="28"/>
          <w:szCs w:val="28"/>
        </w:rPr>
      </w:pPr>
    </w:p>
    <w:p w:rsidR="00D462C7" w:rsidRPr="00D462C7" w:rsidRDefault="00D462C7" w:rsidP="00D462C7">
      <w:pPr>
        <w:pStyle w:val="ab"/>
        <w:spacing w:before="0" w:after="0"/>
        <w:rPr>
          <w:sz w:val="28"/>
          <w:szCs w:val="28"/>
        </w:rPr>
      </w:pPr>
    </w:p>
    <w:p w:rsidR="00D462C7" w:rsidRDefault="00D462C7" w:rsidP="00D462C7">
      <w:pPr>
        <w:pStyle w:val="ab"/>
        <w:rPr>
          <w:sz w:val="28"/>
          <w:szCs w:val="28"/>
        </w:rPr>
      </w:pPr>
    </w:p>
    <w:p w:rsidR="00D462C7" w:rsidRDefault="00D462C7" w:rsidP="00D462C7">
      <w:pPr>
        <w:pStyle w:val="ab"/>
        <w:rPr>
          <w:sz w:val="28"/>
          <w:szCs w:val="28"/>
        </w:rPr>
      </w:pPr>
    </w:p>
    <w:p w:rsidR="00D462C7" w:rsidRDefault="00D462C7" w:rsidP="00D462C7">
      <w:pPr>
        <w:pStyle w:val="ab"/>
        <w:rPr>
          <w:sz w:val="28"/>
          <w:szCs w:val="28"/>
        </w:rPr>
      </w:pPr>
    </w:p>
    <w:p w:rsidR="00D462C7" w:rsidRDefault="00D462C7" w:rsidP="00D462C7">
      <w:pPr>
        <w:pStyle w:val="ab"/>
        <w:rPr>
          <w:sz w:val="28"/>
          <w:szCs w:val="28"/>
        </w:rPr>
      </w:pPr>
    </w:p>
    <w:p w:rsidR="00D462C7" w:rsidRPr="004B47CA" w:rsidRDefault="00D462C7" w:rsidP="00F063BA">
      <w:pPr>
        <w:pStyle w:val="ab"/>
        <w:rPr>
          <w:b/>
          <w:bCs/>
          <w:sz w:val="28"/>
          <w:szCs w:val="28"/>
        </w:rPr>
      </w:pPr>
    </w:p>
    <w:p w:rsidR="00D462C7" w:rsidRDefault="00D462C7" w:rsidP="0046264A">
      <w:pPr>
        <w:pStyle w:val="ab"/>
        <w:spacing w:before="0" w:after="0"/>
        <w:rPr>
          <w:b/>
          <w:bCs/>
          <w:sz w:val="28"/>
          <w:szCs w:val="28"/>
        </w:rPr>
      </w:pPr>
    </w:p>
    <w:p w:rsidR="00D462C7" w:rsidRDefault="00D462C7" w:rsidP="0046264A">
      <w:pPr>
        <w:pStyle w:val="ab"/>
        <w:spacing w:before="0" w:after="0"/>
        <w:rPr>
          <w:b/>
          <w:bCs/>
          <w:sz w:val="28"/>
          <w:szCs w:val="28"/>
        </w:rPr>
      </w:pPr>
    </w:p>
    <w:p w:rsidR="00D462C7" w:rsidRDefault="00D462C7" w:rsidP="0046264A">
      <w:pPr>
        <w:pStyle w:val="ab"/>
        <w:spacing w:before="0" w:after="0"/>
        <w:rPr>
          <w:b/>
          <w:bCs/>
          <w:sz w:val="28"/>
          <w:szCs w:val="28"/>
        </w:rPr>
      </w:pPr>
    </w:p>
    <w:p w:rsidR="005D6AD2" w:rsidRDefault="005D6AD2" w:rsidP="00D462C7">
      <w:pPr>
        <w:pStyle w:val="ab"/>
        <w:rPr>
          <w:b/>
          <w:bCs/>
          <w:sz w:val="28"/>
          <w:szCs w:val="28"/>
        </w:rPr>
      </w:pPr>
    </w:p>
    <w:p w:rsidR="005D6AD2" w:rsidRDefault="005D6AD2" w:rsidP="00D462C7">
      <w:pPr>
        <w:pStyle w:val="ab"/>
        <w:rPr>
          <w:b/>
          <w:bCs/>
          <w:sz w:val="28"/>
          <w:szCs w:val="28"/>
        </w:rPr>
      </w:pPr>
    </w:p>
    <w:p w:rsidR="005D6AD2" w:rsidRDefault="005D6AD2" w:rsidP="00D462C7">
      <w:pPr>
        <w:pStyle w:val="ab"/>
        <w:rPr>
          <w:b/>
          <w:bCs/>
          <w:sz w:val="28"/>
          <w:szCs w:val="28"/>
        </w:rPr>
      </w:pPr>
    </w:p>
    <w:p w:rsidR="005D6AD2" w:rsidRDefault="005D6AD2" w:rsidP="00D462C7">
      <w:pPr>
        <w:pStyle w:val="ab"/>
        <w:rPr>
          <w:b/>
          <w:bCs/>
          <w:sz w:val="28"/>
          <w:szCs w:val="28"/>
        </w:rPr>
      </w:pPr>
    </w:p>
    <w:p w:rsidR="00D462C7" w:rsidRDefault="00D462C7" w:rsidP="00D462C7">
      <w:pPr>
        <w:pStyle w:val="ab"/>
        <w:rPr>
          <w:b/>
          <w:bCs/>
          <w:sz w:val="28"/>
          <w:szCs w:val="28"/>
        </w:rPr>
      </w:pPr>
      <w:r w:rsidRPr="004B47CA">
        <w:rPr>
          <w:b/>
          <w:bCs/>
          <w:sz w:val="28"/>
          <w:szCs w:val="28"/>
        </w:rPr>
        <w:lastRenderedPageBreak/>
        <w:t>Приложение №</w:t>
      </w:r>
      <w:r>
        <w:rPr>
          <w:b/>
          <w:bCs/>
          <w:sz w:val="28"/>
          <w:szCs w:val="28"/>
        </w:rPr>
        <w:t>2</w:t>
      </w:r>
    </w:p>
    <w:p w:rsidR="00C35182" w:rsidRPr="0046264A" w:rsidRDefault="00C35182" w:rsidP="0046264A">
      <w:pPr>
        <w:pStyle w:val="ab"/>
        <w:spacing w:before="0" w:after="0"/>
        <w:rPr>
          <w:b/>
          <w:bCs/>
          <w:sz w:val="28"/>
          <w:szCs w:val="28"/>
        </w:rPr>
      </w:pPr>
      <w:r>
        <w:rPr>
          <w:b/>
          <w:bCs/>
          <w:sz w:val="28"/>
          <w:szCs w:val="28"/>
        </w:rPr>
        <w:t>Требования к организации и проведению физкультминуток:</w:t>
      </w:r>
    </w:p>
    <w:p w:rsidR="00C35182" w:rsidRDefault="00C35182" w:rsidP="0046264A">
      <w:pPr>
        <w:pStyle w:val="ab"/>
        <w:numPr>
          <w:ilvl w:val="0"/>
          <w:numId w:val="5"/>
        </w:numPr>
        <w:tabs>
          <w:tab w:val="left" w:pos="720"/>
        </w:tabs>
        <w:spacing w:before="0" w:after="0"/>
        <w:ind w:left="0"/>
        <w:rPr>
          <w:sz w:val="28"/>
          <w:szCs w:val="28"/>
        </w:rPr>
      </w:pPr>
      <w:r>
        <w:rPr>
          <w:sz w:val="28"/>
          <w:szCs w:val="28"/>
        </w:rPr>
        <w:t>Физиологическим обоснованием для проведения физкультминутки считается 15-20 минута урока.</w:t>
      </w:r>
    </w:p>
    <w:p w:rsidR="00C35182" w:rsidRDefault="00C35182" w:rsidP="0046264A">
      <w:pPr>
        <w:pStyle w:val="ab"/>
        <w:numPr>
          <w:ilvl w:val="0"/>
          <w:numId w:val="5"/>
        </w:numPr>
        <w:tabs>
          <w:tab w:val="left" w:pos="720"/>
        </w:tabs>
        <w:spacing w:before="0" w:after="0"/>
        <w:ind w:left="0"/>
        <w:rPr>
          <w:sz w:val="28"/>
          <w:szCs w:val="28"/>
        </w:rPr>
      </w:pPr>
      <w:r>
        <w:rPr>
          <w:sz w:val="28"/>
          <w:szCs w:val="28"/>
        </w:rPr>
        <w:t>Длительность физкультминуток 1-5 минут. Каждая включает комплекс упражнений, повторяемых 4 – 6 раз. За такое короткое время удаётся снять общее или локальное утомление, значительно улучшить самочувствие детей.</w:t>
      </w:r>
    </w:p>
    <w:p w:rsidR="00C35182" w:rsidRDefault="00C35182" w:rsidP="0046264A">
      <w:pPr>
        <w:pStyle w:val="ab"/>
        <w:numPr>
          <w:ilvl w:val="0"/>
          <w:numId w:val="5"/>
        </w:numPr>
        <w:tabs>
          <w:tab w:val="left" w:pos="720"/>
        </w:tabs>
        <w:spacing w:before="0" w:after="0"/>
        <w:ind w:left="0"/>
        <w:rPr>
          <w:sz w:val="28"/>
          <w:szCs w:val="28"/>
        </w:rPr>
      </w:pPr>
      <w:r>
        <w:rPr>
          <w:sz w:val="28"/>
          <w:szCs w:val="28"/>
        </w:rPr>
        <w:t>Комплексы подбираются в зависимости от вида и содержания урока. Упражнения должны быть разнообразными, так как монотонность снижает интерес, а, следовательно, и результативность.</w:t>
      </w:r>
    </w:p>
    <w:p w:rsidR="00C35182" w:rsidRDefault="00C35182" w:rsidP="0046264A">
      <w:pPr>
        <w:pStyle w:val="ab"/>
        <w:numPr>
          <w:ilvl w:val="0"/>
          <w:numId w:val="5"/>
        </w:numPr>
        <w:tabs>
          <w:tab w:val="left" w:pos="720"/>
        </w:tabs>
        <w:spacing w:before="0" w:after="0"/>
        <w:ind w:left="0"/>
        <w:rPr>
          <w:sz w:val="28"/>
          <w:szCs w:val="28"/>
        </w:rPr>
      </w:pPr>
      <w:r>
        <w:rPr>
          <w:sz w:val="28"/>
          <w:szCs w:val="28"/>
        </w:rPr>
        <w:t>Физкультминутки следует проводить на начальном этапе утомления, выполнение упражнений при сильном утомлении не даст желаемого результата. Важно обеспечить позитивный эмоциональный настрой.</w:t>
      </w:r>
    </w:p>
    <w:p w:rsidR="00C35182" w:rsidRPr="0046264A" w:rsidRDefault="00C35182" w:rsidP="0046264A">
      <w:pPr>
        <w:pStyle w:val="ab"/>
        <w:numPr>
          <w:ilvl w:val="0"/>
          <w:numId w:val="5"/>
        </w:numPr>
        <w:tabs>
          <w:tab w:val="left" w:pos="720"/>
        </w:tabs>
        <w:spacing w:before="0" w:after="0"/>
        <w:ind w:left="0"/>
        <w:rPr>
          <w:sz w:val="28"/>
          <w:szCs w:val="28"/>
        </w:rPr>
      </w:pPr>
      <w:r>
        <w:rPr>
          <w:sz w:val="28"/>
          <w:szCs w:val="28"/>
        </w:rPr>
        <w:t>Предпочтение нужно отдавать упражнениям для утомлённых групп мышц. Необходимо учитывать возрастные и индивидуальные особенности школьников.</w:t>
      </w:r>
    </w:p>
    <w:p w:rsidR="00C35182" w:rsidRPr="0046264A" w:rsidRDefault="00C35182" w:rsidP="0046264A">
      <w:pPr>
        <w:pStyle w:val="ab"/>
        <w:spacing w:before="0" w:after="0"/>
        <w:rPr>
          <w:b/>
          <w:bCs/>
          <w:sz w:val="28"/>
          <w:szCs w:val="28"/>
        </w:rPr>
      </w:pPr>
      <w:r>
        <w:rPr>
          <w:b/>
          <w:bCs/>
          <w:sz w:val="28"/>
          <w:szCs w:val="28"/>
        </w:rPr>
        <w:t>Виды физкультминуток:</w:t>
      </w:r>
    </w:p>
    <w:p w:rsidR="00C35182" w:rsidRDefault="00C35182" w:rsidP="0046264A">
      <w:pPr>
        <w:pStyle w:val="ab"/>
        <w:spacing w:before="0" w:after="0"/>
        <w:rPr>
          <w:sz w:val="28"/>
          <w:szCs w:val="28"/>
        </w:rPr>
      </w:pPr>
      <w:r>
        <w:rPr>
          <w:b/>
          <w:bCs/>
          <w:sz w:val="28"/>
          <w:szCs w:val="28"/>
        </w:rPr>
        <w:t>Музыкально – танцевальные физкультминутки</w:t>
      </w:r>
      <w:r>
        <w:rPr>
          <w:sz w:val="28"/>
          <w:szCs w:val="28"/>
        </w:rPr>
        <w:t>.</w:t>
      </w:r>
    </w:p>
    <w:p w:rsidR="0046264A" w:rsidRDefault="0046264A" w:rsidP="0046264A">
      <w:pPr>
        <w:pStyle w:val="ab"/>
        <w:spacing w:before="0" w:after="0"/>
        <w:rPr>
          <w:sz w:val="28"/>
          <w:szCs w:val="28"/>
        </w:rPr>
      </w:pPr>
    </w:p>
    <w:p w:rsidR="00C35182" w:rsidRDefault="00C35182" w:rsidP="0046264A">
      <w:pPr>
        <w:pStyle w:val="ab"/>
        <w:spacing w:before="0" w:after="0"/>
        <w:rPr>
          <w:sz w:val="28"/>
          <w:szCs w:val="28"/>
          <w:lang w:val="en-US"/>
        </w:rPr>
      </w:pPr>
      <w:r>
        <w:rPr>
          <w:sz w:val="28"/>
          <w:szCs w:val="28"/>
          <w:lang w:val="en-US"/>
        </w:rPr>
        <w:t>COME ALONG AND JOIN OUR CIRCLE.</w:t>
      </w:r>
    </w:p>
    <w:p w:rsidR="00C35182" w:rsidRDefault="00C35182" w:rsidP="0046264A">
      <w:pPr>
        <w:pStyle w:val="ab"/>
        <w:spacing w:before="0" w:after="0"/>
        <w:rPr>
          <w:sz w:val="28"/>
          <w:szCs w:val="28"/>
          <w:lang w:val="en-US"/>
        </w:rPr>
      </w:pPr>
      <w:r>
        <w:rPr>
          <w:sz w:val="28"/>
          <w:szCs w:val="28"/>
          <w:lang w:val="en-US"/>
        </w:rPr>
        <w:t xml:space="preserve">PUT OUT YOUR HANDS AND </w:t>
      </w:r>
      <w:smartTag w:uri="urn:schemas-microsoft-com:office:smarttags" w:element="Street">
        <w:smartTag w:uri="urn:schemas-microsoft-com:office:smarttags" w:element="address">
          <w:r>
            <w:rPr>
              <w:sz w:val="28"/>
              <w:szCs w:val="28"/>
              <w:lang w:val="en-US"/>
            </w:rPr>
            <w:t>MAKE A CIRCLE</w:t>
          </w:r>
        </w:smartTag>
      </w:smartTag>
      <w:r>
        <w:rPr>
          <w:sz w:val="28"/>
          <w:szCs w:val="28"/>
          <w:lang w:val="en-US"/>
        </w:rPr>
        <w:t>.</w:t>
      </w:r>
    </w:p>
    <w:p w:rsidR="00C35182" w:rsidRDefault="00C35182" w:rsidP="0046264A">
      <w:pPr>
        <w:pStyle w:val="ab"/>
        <w:spacing w:before="0" w:after="0"/>
        <w:rPr>
          <w:sz w:val="28"/>
          <w:szCs w:val="28"/>
          <w:lang w:val="en-US"/>
        </w:rPr>
      </w:pPr>
      <w:r>
        <w:rPr>
          <w:sz w:val="28"/>
          <w:szCs w:val="28"/>
          <w:lang w:val="en-US"/>
        </w:rPr>
        <w:t>STEP TO THE RIGHT AND SING!</w:t>
      </w:r>
    </w:p>
    <w:p w:rsidR="00C35182" w:rsidRDefault="00C35182" w:rsidP="0046264A">
      <w:pPr>
        <w:pStyle w:val="ab"/>
        <w:spacing w:before="0" w:after="0"/>
        <w:rPr>
          <w:sz w:val="28"/>
          <w:szCs w:val="28"/>
          <w:lang w:val="en-US"/>
        </w:rPr>
      </w:pPr>
      <w:r>
        <w:rPr>
          <w:sz w:val="28"/>
          <w:szCs w:val="28"/>
          <w:lang w:val="en-US"/>
        </w:rPr>
        <w:t>STEP TO THE RIGHT AND SING, SING, SING!</w:t>
      </w:r>
    </w:p>
    <w:p w:rsidR="00C35182" w:rsidRDefault="00C35182" w:rsidP="0046264A">
      <w:pPr>
        <w:pStyle w:val="ab"/>
        <w:spacing w:before="0" w:after="0"/>
        <w:rPr>
          <w:sz w:val="28"/>
          <w:szCs w:val="28"/>
          <w:lang w:val="en-US"/>
        </w:rPr>
      </w:pPr>
      <w:r>
        <w:rPr>
          <w:sz w:val="28"/>
          <w:szCs w:val="28"/>
          <w:lang w:val="en-US"/>
        </w:rPr>
        <w:t>NOW MAKE PAIRS WITH ARMS CROSSED OVER.</w:t>
      </w:r>
    </w:p>
    <w:p w:rsidR="00C35182" w:rsidRDefault="00C35182" w:rsidP="0046264A">
      <w:pPr>
        <w:pStyle w:val="ab"/>
        <w:spacing w:before="0" w:after="0"/>
        <w:rPr>
          <w:sz w:val="28"/>
          <w:szCs w:val="28"/>
          <w:lang w:val="en-US"/>
        </w:rPr>
      </w:pPr>
      <w:r>
        <w:rPr>
          <w:sz w:val="28"/>
          <w:szCs w:val="28"/>
          <w:lang w:val="en-US"/>
        </w:rPr>
        <w:t>MAKE UP A PAIR WITH ARMS CROSSED OVER.</w:t>
      </w:r>
    </w:p>
    <w:p w:rsidR="00C35182" w:rsidRDefault="00C35182" w:rsidP="0046264A">
      <w:pPr>
        <w:pStyle w:val="ab"/>
        <w:spacing w:before="0" w:after="0"/>
        <w:rPr>
          <w:sz w:val="28"/>
          <w:szCs w:val="28"/>
          <w:lang w:val="en-US"/>
        </w:rPr>
      </w:pPr>
      <w:r>
        <w:rPr>
          <w:sz w:val="28"/>
          <w:szCs w:val="28"/>
          <w:lang w:val="en-US"/>
        </w:rPr>
        <w:t>NOW ALL TOGHETHER SWING!</w:t>
      </w:r>
    </w:p>
    <w:p w:rsidR="00C35182" w:rsidRDefault="00C35182" w:rsidP="0046264A">
      <w:pPr>
        <w:pStyle w:val="ab"/>
        <w:spacing w:before="0" w:after="0"/>
        <w:rPr>
          <w:sz w:val="28"/>
          <w:szCs w:val="28"/>
          <w:lang w:val="en-US"/>
        </w:rPr>
      </w:pPr>
      <w:r>
        <w:rPr>
          <w:sz w:val="28"/>
          <w:szCs w:val="28"/>
          <w:lang w:val="en-US"/>
        </w:rPr>
        <w:t>NOW ALL TOGHETHER SWING, SWING, SWING!</w:t>
      </w:r>
    </w:p>
    <w:p w:rsidR="00C35182" w:rsidRDefault="00C35182" w:rsidP="0046264A">
      <w:pPr>
        <w:pStyle w:val="ab"/>
        <w:spacing w:before="0" w:after="0"/>
        <w:rPr>
          <w:sz w:val="28"/>
          <w:szCs w:val="28"/>
          <w:lang w:val="en-US"/>
        </w:rPr>
      </w:pPr>
    </w:p>
    <w:p w:rsidR="00C35182" w:rsidRDefault="00C35182" w:rsidP="0046264A">
      <w:pPr>
        <w:pStyle w:val="ab"/>
        <w:spacing w:before="0" w:after="0"/>
        <w:rPr>
          <w:sz w:val="28"/>
          <w:szCs w:val="28"/>
          <w:lang w:val="en-US"/>
        </w:rPr>
      </w:pPr>
      <w:r>
        <w:rPr>
          <w:sz w:val="28"/>
          <w:szCs w:val="28"/>
          <w:lang w:val="en-US"/>
        </w:rPr>
        <w:t>Hands up, hands down, Two little feet go tap, tap, tap.</w:t>
      </w:r>
    </w:p>
    <w:p w:rsidR="00C35182" w:rsidRDefault="00C35182" w:rsidP="0046264A">
      <w:pPr>
        <w:pStyle w:val="ab"/>
        <w:spacing w:before="0" w:after="0"/>
        <w:rPr>
          <w:sz w:val="28"/>
          <w:szCs w:val="28"/>
          <w:lang w:val="en-US"/>
        </w:rPr>
      </w:pPr>
      <w:r>
        <w:rPr>
          <w:sz w:val="28"/>
          <w:szCs w:val="28"/>
          <w:lang w:val="en-US"/>
        </w:rPr>
        <w:t>Hands on hips, sit down. Two little hands go clap, clap, clap.</w:t>
      </w:r>
    </w:p>
    <w:p w:rsidR="00C35182" w:rsidRDefault="00C35182" w:rsidP="0046264A">
      <w:pPr>
        <w:pStyle w:val="ab"/>
        <w:spacing w:before="0" w:after="0"/>
        <w:rPr>
          <w:sz w:val="28"/>
          <w:szCs w:val="28"/>
          <w:lang w:val="en-US"/>
        </w:rPr>
      </w:pPr>
      <w:r>
        <w:rPr>
          <w:sz w:val="28"/>
          <w:szCs w:val="28"/>
          <w:lang w:val="en-US"/>
        </w:rPr>
        <w:t>Hands up, to the sides, One little leap up from the chair,</w:t>
      </w:r>
    </w:p>
    <w:p w:rsidR="00C35182" w:rsidRDefault="00C35182" w:rsidP="0046264A">
      <w:pPr>
        <w:pStyle w:val="ab"/>
        <w:spacing w:before="0" w:after="0"/>
        <w:rPr>
          <w:sz w:val="28"/>
          <w:szCs w:val="28"/>
          <w:lang w:val="en-US"/>
        </w:rPr>
      </w:pPr>
      <w:r>
        <w:rPr>
          <w:sz w:val="28"/>
          <w:szCs w:val="28"/>
          <w:lang w:val="en-US"/>
        </w:rPr>
        <w:t>Bend left, bend right. Two little arms go up in the air.</w:t>
      </w:r>
    </w:p>
    <w:p w:rsidR="00C35182" w:rsidRDefault="00C35182" w:rsidP="0046264A">
      <w:pPr>
        <w:pStyle w:val="ab"/>
        <w:spacing w:before="0" w:after="0"/>
        <w:rPr>
          <w:sz w:val="28"/>
          <w:szCs w:val="28"/>
          <w:lang w:val="en-US"/>
        </w:rPr>
      </w:pPr>
      <w:r>
        <w:rPr>
          <w:sz w:val="28"/>
          <w:szCs w:val="28"/>
          <w:lang w:val="en-US"/>
        </w:rPr>
        <w:t>One, two three, hop! Two little hands go thump, thump, thump</w:t>
      </w:r>
    </w:p>
    <w:p w:rsidR="00C35182" w:rsidRDefault="00C35182" w:rsidP="0046264A">
      <w:pPr>
        <w:pStyle w:val="ab"/>
        <w:spacing w:before="0" w:after="0"/>
        <w:rPr>
          <w:sz w:val="28"/>
          <w:szCs w:val="28"/>
          <w:lang w:val="en-US"/>
        </w:rPr>
      </w:pPr>
      <w:r>
        <w:rPr>
          <w:sz w:val="28"/>
          <w:szCs w:val="28"/>
          <w:lang w:val="en-US"/>
        </w:rPr>
        <w:t>One, two, three, stop! Two little feet go jump, jump, jump.</w:t>
      </w:r>
    </w:p>
    <w:p w:rsidR="00C35182" w:rsidRDefault="00C35182" w:rsidP="0046264A">
      <w:pPr>
        <w:pStyle w:val="ab"/>
        <w:spacing w:before="0" w:after="0"/>
        <w:rPr>
          <w:sz w:val="28"/>
          <w:szCs w:val="28"/>
          <w:lang w:val="en-US"/>
        </w:rPr>
      </w:pPr>
      <w:r>
        <w:rPr>
          <w:sz w:val="28"/>
          <w:szCs w:val="28"/>
          <w:lang w:val="en-US"/>
        </w:rPr>
        <w:t>Stand still. One little body goes round and round.</w:t>
      </w:r>
    </w:p>
    <w:p w:rsidR="00C35182" w:rsidRPr="00D462C7" w:rsidRDefault="00C35182" w:rsidP="0046264A">
      <w:pPr>
        <w:pStyle w:val="ab"/>
        <w:spacing w:before="0" w:after="0"/>
        <w:rPr>
          <w:sz w:val="28"/>
          <w:szCs w:val="28"/>
          <w:lang w:val="en-US"/>
        </w:rPr>
      </w:pPr>
      <w:r>
        <w:rPr>
          <w:sz w:val="28"/>
          <w:szCs w:val="28"/>
          <w:lang w:val="en-US"/>
        </w:rPr>
        <w:t>One little child sits quietly down.</w:t>
      </w:r>
    </w:p>
    <w:p w:rsidR="00C35182" w:rsidRPr="00F063BA" w:rsidRDefault="00C35182" w:rsidP="0046264A">
      <w:pPr>
        <w:pStyle w:val="ab"/>
        <w:spacing w:before="0" w:after="0"/>
        <w:rPr>
          <w:b/>
          <w:bCs/>
          <w:sz w:val="28"/>
          <w:szCs w:val="28"/>
          <w:lang w:val="en-US"/>
        </w:rPr>
      </w:pPr>
      <w:r>
        <w:rPr>
          <w:sz w:val="28"/>
          <w:szCs w:val="28"/>
          <w:lang w:val="en-US"/>
        </w:rPr>
        <w:t>2)</w:t>
      </w:r>
      <w:r>
        <w:rPr>
          <w:b/>
          <w:bCs/>
          <w:sz w:val="28"/>
          <w:szCs w:val="28"/>
        </w:rPr>
        <w:t>Физкультминутки</w:t>
      </w:r>
      <w:r>
        <w:rPr>
          <w:b/>
          <w:bCs/>
          <w:sz w:val="28"/>
          <w:szCs w:val="28"/>
          <w:lang w:val="en-US"/>
        </w:rPr>
        <w:t xml:space="preserve"> </w:t>
      </w:r>
      <w:r>
        <w:rPr>
          <w:b/>
          <w:bCs/>
          <w:sz w:val="28"/>
          <w:szCs w:val="28"/>
        </w:rPr>
        <w:t>для</w:t>
      </w:r>
      <w:r>
        <w:rPr>
          <w:b/>
          <w:bCs/>
          <w:sz w:val="28"/>
          <w:szCs w:val="28"/>
          <w:lang w:val="en-US"/>
        </w:rPr>
        <w:t xml:space="preserve"> </w:t>
      </w:r>
      <w:r>
        <w:rPr>
          <w:b/>
          <w:bCs/>
          <w:sz w:val="28"/>
          <w:szCs w:val="28"/>
        </w:rPr>
        <w:t>улучшения</w:t>
      </w:r>
      <w:r>
        <w:rPr>
          <w:b/>
          <w:bCs/>
          <w:sz w:val="28"/>
          <w:szCs w:val="28"/>
          <w:lang w:val="en-US"/>
        </w:rPr>
        <w:t xml:space="preserve"> </w:t>
      </w:r>
      <w:r>
        <w:rPr>
          <w:b/>
          <w:bCs/>
          <w:sz w:val="28"/>
          <w:szCs w:val="28"/>
        </w:rPr>
        <w:t>мозгового</w:t>
      </w:r>
      <w:r>
        <w:rPr>
          <w:b/>
          <w:bCs/>
          <w:sz w:val="28"/>
          <w:szCs w:val="28"/>
          <w:lang w:val="en-US"/>
        </w:rPr>
        <w:t xml:space="preserve"> </w:t>
      </w:r>
      <w:r>
        <w:rPr>
          <w:b/>
          <w:bCs/>
          <w:sz w:val="28"/>
          <w:szCs w:val="28"/>
        </w:rPr>
        <w:t>кровообращения</w:t>
      </w:r>
    </w:p>
    <w:p w:rsidR="00C35182" w:rsidRPr="00105A5B" w:rsidRDefault="00C35182" w:rsidP="0046264A">
      <w:pPr>
        <w:pStyle w:val="ab"/>
        <w:spacing w:before="0" w:after="0"/>
        <w:rPr>
          <w:sz w:val="28"/>
          <w:szCs w:val="28"/>
          <w:lang w:val="en-US"/>
        </w:rPr>
      </w:pPr>
      <w:r>
        <w:rPr>
          <w:sz w:val="28"/>
          <w:szCs w:val="28"/>
          <w:lang w:val="en-US"/>
        </w:rPr>
        <w:t xml:space="preserve">Initial position: sitting on the chair. </w:t>
      </w:r>
      <w:r>
        <w:rPr>
          <w:sz w:val="28"/>
          <w:szCs w:val="28"/>
          <w:lang w:val="en-US"/>
        </w:rPr>
        <w:br/>
        <w:t xml:space="preserve">1 – bend your head right; </w:t>
      </w:r>
      <w:r>
        <w:rPr>
          <w:sz w:val="28"/>
          <w:szCs w:val="28"/>
          <w:lang w:val="en-US"/>
        </w:rPr>
        <w:br/>
        <w:t xml:space="preserve">2 – initial position; </w:t>
      </w:r>
      <w:r>
        <w:rPr>
          <w:sz w:val="28"/>
          <w:szCs w:val="28"/>
          <w:lang w:val="en-US"/>
        </w:rPr>
        <w:br/>
        <w:t xml:space="preserve">3 – bend your head left; </w:t>
      </w:r>
      <w:r>
        <w:rPr>
          <w:sz w:val="28"/>
          <w:szCs w:val="28"/>
          <w:lang w:val="en-US"/>
        </w:rPr>
        <w:br/>
        <w:t xml:space="preserve">4 – initial position; </w:t>
      </w:r>
      <w:r>
        <w:rPr>
          <w:sz w:val="28"/>
          <w:szCs w:val="28"/>
          <w:lang w:val="en-US"/>
        </w:rPr>
        <w:br/>
        <w:t xml:space="preserve">5 – turn your head forward, don’t raise your shoulders; </w:t>
      </w:r>
      <w:r>
        <w:rPr>
          <w:sz w:val="28"/>
          <w:szCs w:val="28"/>
          <w:lang w:val="en-US"/>
        </w:rPr>
        <w:br/>
        <w:t xml:space="preserve">6 – initial position. Repeat 3–4 times. The pace is slow. </w:t>
      </w:r>
    </w:p>
    <w:p w:rsidR="00C35182" w:rsidRPr="00105A5B" w:rsidRDefault="00C35182" w:rsidP="0046264A">
      <w:pPr>
        <w:pStyle w:val="ab"/>
        <w:spacing w:before="0" w:after="0"/>
        <w:rPr>
          <w:b/>
          <w:bCs/>
          <w:sz w:val="28"/>
          <w:szCs w:val="28"/>
          <w:lang w:val="en-US"/>
        </w:rPr>
      </w:pPr>
      <w:r>
        <w:rPr>
          <w:sz w:val="28"/>
          <w:szCs w:val="28"/>
          <w:lang w:val="en-US"/>
        </w:rPr>
        <w:lastRenderedPageBreak/>
        <w:t xml:space="preserve">3) </w:t>
      </w:r>
      <w:r>
        <w:rPr>
          <w:b/>
          <w:bCs/>
          <w:sz w:val="28"/>
          <w:szCs w:val="28"/>
        </w:rPr>
        <w:t>Физкультминутки</w:t>
      </w:r>
      <w:r>
        <w:rPr>
          <w:b/>
          <w:bCs/>
          <w:sz w:val="28"/>
          <w:szCs w:val="28"/>
          <w:lang w:val="en-US"/>
        </w:rPr>
        <w:t xml:space="preserve"> </w:t>
      </w:r>
      <w:r>
        <w:rPr>
          <w:b/>
          <w:bCs/>
          <w:sz w:val="28"/>
          <w:szCs w:val="28"/>
        </w:rPr>
        <w:t>для</w:t>
      </w:r>
      <w:r>
        <w:rPr>
          <w:b/>
          <w:bCs/>
          <w:sz w:val="28"/>
          <w:szCs w:val="28"/>
          <w:lang w:val="en-US"/>
        </w:rPr>
        <w:t xml:space="preserve"> </w:t>
      </w:r>
      <w:r>
        <w:rPr>
          <w:b/>
          <w:bCs/>
          <w:sz w:val="28"/>
          <w:szCs w:val="28"/>
        </w:rPr>
        <w:t>мобилизации</w:t>
      </w:r>
      <w:r>
        <w:rPr>
          <w:b/>
          <w:bCs/>
          <w:sz w:val="28"/>
          <w:szCs w:val="28"/>
          <w:lang w:val="en-US"/>
        </w:rPr>
        <w:t xml:space="preserve"> </w:t>
      </w:r>
      <w:r>
        <w:rPr>
          <w:b/>
          <w:bCs/>
          <w:sz w:val="28"/>
          <w:szCs w:val="28"/>
        </w:rPr>
        <w:t>внимания</w:t>
      </w:r>
    </w:p>
    <w:p w:rsidR="00C35182" w:rsidRDefault="00C35182" w:rsidP="0046264A">
      <w:pPr>
        <w:pStyle w:val="ab"/>
        <w:spacing w:before="0" w:after="0"/>
        <w:rPr>
          <w:sz w:val="28"/>
          <w:szCs w:val="28"/>
          <w:lang w:val="en-US"/>
        </w:rPr>
      </w:pPr>
      <w:r>
        <w:rPr>
          <w:sz w:val="28"/>
          <w:szCs w:val="28"/>
          <w:lang w:val="en-US"/>
        </w:rPr>
        <w:t xml:space="preserve">HEAD AND SHOULDERS, KNEES AND TOES, KNEES AND TOES. </w:t>
      </w:r>
    </w:p>
    <w:p w:rsidR="00C35182" w:rsidRDefault="00C35182" w:rsidP="0046264A">
      <w:pPr>
        <w:pStyle w:val="ab"/>
        <w:spacing w:before="0" w:after="0"/>
        <w:rPr>
          <w:sz w:val="28"/>
          <w:szCs w:val="28"/>
          <w:lang w:val="en-US"/>
        </w:rPr>
      </w:pPr>
      <w:r>
        <w:rPr>
          <w:sz w:val="28"/>
          <w:szCs w:val="28"/>
          <w:lang w:val="en-US"/>
        </w:rPr>
        <w:t>HEAD AND SHOULDERS, KNEES AND TOES, KNEES AND TOES.</w:t>
      </w:r>
    </w:p>
    <w:p w:rsidR="00C35182" w:rsidRDefault="00C35182" w:rsidP="0046264A">
      <w:pPr>
        <w:pStyle w:val="ab"/>
        <w:spacing w:before="0" w:after="0"/>
        <w:rPr>
          <w:sz w:val="28"/>
          <w:szCs w:val="28"/>
          <w:lang w:val="en-US"/>
        </w:rPr>
      </w:pPr>
      <w:r>
        <w:rPr>
          <w:sz w:val="28"/>
          <w:szCs w:val="28"/>
          <w:lang w:val="en-US"/>
        </w:rPr>
        <w:t xml:space="preserve">AND EYES, AND EARS, AND MOUTH, AND NOSE. </w:t>
      </w:r>
    </w:p>
    <w:p w:rsidR="00C35182" w:rsidRPr="0046264A" w:rsidRDefault="00C35182" w:rsidP="0046264A">
      <w:pPr>
        <w:pStyle w:val="ab"/>
        <w:spacing w:before="0" w:after="0"/>
        <w:rPr>
          <w:sz w:val="28"/>
          <w:szCs w:val="28"/>
          <w:lang w:val="en-US"/>
        </w:rPr>
      </w:pPr>
      <w:r>
        <w:rPr>
          <w:sz w:val="28"/>
          <w:szCs w:val="28"/>
          <w:lang w:val="en-US"/>
        </w:rPr>
        <w:t xml:space="preserve">HEAD AND SHOULDERS, KNEES AND TOES, KNEES AND TOES. </w:t>
      </w:r>
    </w:p>
    <w:p w:rsidR="00C35182" w:rsidRPr="0046264A" w:rsidRDefault="00C35182" w:rsidP="0046264A">
      <w:pPr>
        <w:pStyle w:val="ab"/>
        <w:spacing w:before="0" w:after="0"/>
        <w:rPr>
          <w:b/>
          <w:bCs/>
          <w:sz w:val="28"/>
          <w:szCs w:val="28"/>
        </w:rPr>
      </w:pPr>
      <w:r>
        <w:rPr>
          <w:sz w:val="28"/>
          <w:szCs w:val="28"/>
        </w:rPr>
        <w:t xml:space="preserve">4) </w:t>
      </w:r>
      <w:r>
        <w:rPr>
          <w:b/>
          <w:bCs/>
          <w:sz w:val="28"/>
          <w:szCs w:val="28"/>
        </w:rPr>
        <w:t>Гимнастика для глаз</w:t>
      </w:r>
    </w:p>
    <w:p w:rsidR="00C35182" w:rsidRPr="006B7FE1" w:rsidRDefault="00C35182" w:rsidP="0046264A">
      <w:pPr>
        <w:pStyle w:val="ab"/>
        <w:spacing w:before="0" w:after="0"/>
        <w:rPr>
          <w:sz w:val="28"/>
          <w:szCs w:val="28"/>
        </w:rPr>
      </w:pPr>
      <w:r>
        <w:rPr>
          <w:sz w:val="28"/>
          <w:szCs w:val="28"/>
          <w:lang w:val="en-US"/>
        </w:rPr>
        <w:t>LOOK</w:t>
      </w:r>
      <w:r>
        <w:rPr>
          <w:sz w:val="28"/>
          <w:szCs w:val="28"/>
        </w:rPr>
        <w:t xml:space="preserve"> </w:t>
      </w:r>
      <w:r>
        <w:rPr>
          <w:sz w:val="28"/>
          <w:szCs w:val="28"/>
          <w:lang w:val="en-US"/>
        </w:rPr>
        <w:t>LEFT</w:t>
      </w:r>
      <w:r>
        <w:rPr>
          <w:sz w:val="28"/>
          <w:szCs w:val="28"/>
        </w:rPr>
        <w:t xml:space="preserve">, </w:t>
      </w:r>
      <w:r>
        <w:rPr>
          <w:sz w:val="28"/>
          <w:szCs w:val="28"/>
          <w:lang w:val="en-US"/>
        </w:rPr>
        <w:t>RIGHT</w:t>
      </w:r>
    </w:p>
    <w:p w:rsidR="00C35182" w:rsidRDefault="00C35182" w:rsidP="0046264A">
      <w:pPr>
        <w:pStyle w:val="ab"/>
        <w:spacing w:before="0" w:after="0"/>
        <w:rPr>
          <w:sz w:val="28"/>
          <w:szCs w:val="28"/>
          <w:lang w:val="en-US"/>
        </w:rPr>
      </w:pPr>
      <w:r>
        <w:rPr>
          <w:sz w:val="28"/>
          <w:szCs w:val="28"/>
          <w:lang w:val="en-US"/>
        </w:rPr>
        <w:t>LOOK UP, LOOK DOWN</w:t>
      </w:r>
    </w:p>
    <w:p w:rsidR="00C35182" w:rsidRDefault="00C35182" w:rsidP="0046264A">
      <w:pPr>
        <w:pStyle w:val="ab"/>
        <w:spacing w:before="0" w:after="0"/>
        <w:rPr>
          <w:sz w:val="28"/>
          <w:szCs w:val="28"/>
          <w:lang w:val="en-US"/>
        </w:rPr>
      </w:pPr>
      <w:r>
        <w:rPr>
          <w:sz w:val="28"/>
          <w:szCs w:val="28"/>
          <w:lang w:val="en-US"/>
        </w:rPr>
        <w:t>LOOK AROUND.</w:t>
      </w:r>
    </w:p>
    <w:p w:rsidR="00C35182" w:rsidRDefault="00C35182" w:rsidP="0046264A">
      <w:pPr>
        <w:pStyle w:val="ab"/>
        <w:spacing w:before="0" w:after="0"/>
        <w:rPr>
          <w:sz w:val="28"/>
          <w:szCs w:val="28"/>
          <w:lang w:val="en-US"/>
        </w:rPr>
      </w:pPr>
      <w:r>
        <w:rPr>
          <w:sz w:val="28"/>
          <w:szCs w:val="28"/>
          <w:lang w:val="en-US"/>
        </w:rPr>
        <w:t>LOOK AT YOUR NOSE.</w:t>
      </w:r>
    </w:p>
    <w:p w:rsidR="00C35182" w:rsidRDefault="00C35182" w:rsidP="0046264A">
      <w:pPr>
        <w:pStyle w:val="ab"/>
        <w:spacing w:before="0" w:after="0"/>
        <w:rPr>
          <w:sz w:val="28"/>
          <w:szCs w:val="28"/>
          <w:lang w:val="en-US"/>
        </w:rPr>
      </w:pPr>
      <w:r>
        <w:rPr>
          <w:sz w:val="28"/>
          <w:szCs w:val="28"/>
          <w:lang w:val="en-US"/>
        </w:rPr>
        <w:t>LOOK AT THAT ROSE.</w:t>
      </w:r>
    </w:p>
    <w:p w:rsidR="00C35182" w:rsidRDefault="00C35182" w:rsidP="0046264A">
      <w:pPr>
        <w:pStyle w:val="ab"/>
        <w:spacing w:before="0" w:after="0"/>
        <w:rPr>
          <w:sz w:val="28"/>
          <w:szCs w:val="28"/>
          <w:lang w:val="en-US"/>
        </w:rPr>
      </w:pPr>
      <w:r>
        <w:rPr>
          <w:sz w:val="28"/>
          <w:szCs w:val="28"/>
          <w:lang w:val="en-US"/>
        </w:rPr>
        <w:t>CLOSE YOUR EYES.</w:t>
      </w:r>
    </w:p>
    <w:p w:rsidR="00C35182" w:rsidRPr="00F063BA" w:rsidRDefault="00C35182" w:rsidP="0046264A">
      <w:pPr>
        <w:pStyle w:val="ab"/>
        <w:spacing w:before="0" w:after="0"/>
        <w:rPr>
          <w:sz w:val="28"/>
          <w:szCs w:val="28"/>
          <w:lang w:val="en-US"/>
        </w:rPr>
      </w:pPr>
      <w:r>
        <w:rPr>
          <w:sz w:val="28"/>
          <w:szCs w:val="28"/>
          <w:lang w:val="en-US"/>
        </w:rPr>
        <w:t>OPEN</w:t>
      </w:r>
      <w:r w:rsidRPr="00F063BA">
        <w:rPr>
          <w:sz w:val="28"/>
          <w:szCs w:val="28"/>
          <w:lang w:val="en-US"/>
        </w:rPr>
        <w:t xml:space="preserve">, </w:t>
      </w:r>
      <w:r>
        <w:rPr>
          <w:sz w:val="28"/>
          <w:szCs w:val="28"/>
          <w:lang w:val="en-US"/>
        </w:rPr>
        <w:t>WINK</w:t>
      </w:r>
      <w:r w:rsidRPr="00F063BA">
        <w:rPr>
          <w:sz w:val="28"/>
          <w:szCs w:val="28"/>
          <w:lang w:val="en-US"/>
        </w:rPr>
        <w:t xml:space="preserve"> </w:t>
      </w:r>
      <w:r>
        <w:rPr>
          <w:sz w:val="28"/>
          <w:szCs w:val="28"/>
          <w:lang w:val="en-US"/>
        </w:rPr>
        <w:t>AND</w:t>
      </w:r>
      <w:r w:rsidRPr="00F063BA">
        <w:rPr>
          <w:sz w:val="28"/>
          <w:szCs w:val="28"/>
          <w:lang w:val="en-US"/>
        </w:rPr>
        <w:t xml:space="preserve"> </w:t>
      </w:r>
      <w:r>
        <w:rPr>
          <w:sz w:val="28"/>
          <w:szCs w:val="28"/>
          <w:lang w:val="en-US"/>
        </w:rPr>
        <w:t>SMILE</w:t>
      </w:r>
      <w:r w:rsidRPr="00F063BA">
        <w:rPr>
          <w:sz w:val="28"/>
          <w:szCs w:val="28"/>
          <w:lang w:val="en-US"/>
        </w:rPr>
        <w:t>.</w:t>
      </w:r>
    </w:p>
    <w:p w:rsidR="00C35182" w:rsidRPr="00105A5B" w:rsidRDefault="00C35182" w:rsidP="0046264A">
      <w:pPr>
        <w:pStyle w:val="ab"/>
        <w:spacing w:before="0" w:after="0"/>
        <w:rPr>
          <w:b/>
          <w:bCs/>
          <w:sz w:val="28"/>
          <w:szCs w:val="28"/>
        </w:rPr>
      </w:pPr>
      <w:r w:rsidRPr="00105A5B">
        <w:rPr>
          <w:sz w:val="28"/>
          <w:szCs w:val="28"/>
        </w:rPr>
        <w:t xml:space="preserve">5) </w:t>
      </w:r>
      <w:r>
        <w:rPr>
          <w:b/>
          <w:bCs/>
          <w:sz w:val="28"/>
          <w:szCs w:val="28"/>
        </w:rPr>
        <w:t>Гимнастика</w:t>
      </w:r>
      <w:r w:rsidRPr="00105A5B">
        <w:rPr>
          <w:b/>
          <w:bCs/>
          <w:sz w:val="28"/>
          <w:szCs w:val="28"/>
        </w:rPr>
        <w:t xml:space="preserve"> </w:t>
      </w:r>
      <w:r>
        <w:rPr>
          <w:b/>
          <w:bCs/>
          <w:sz w:val="28"/>
          <w:szCs w:val="28"/>
        </w:rPr>
        <w:t>для</w:t>
      </w:r>
      <w:r w:rsidRPr="00105A5B">
        <w:rPr>
          <w:b/>
          <w:bCs/>
          <w:sz w:val="28"/>
          <w:szCs w:val="28"/>
        </w:rPr>
        <w:t xml:space="preserve"> </w:t>
      </w:r>
      <w:r>
        <w:rPr>
          <w:b/>
          <w:bCs/>
          <w:sz w:val="28"/>
          <w:szCs w:val="28"/>
        </w:rPr>
        <w:t>слуха</w:t>
      </w:r>
    </w:p>
    <w:p w:rsidR="00C35182" w:rsidRDefault="00C35182" w:rsidP="0046264A">
      <w:pPr>
        <w:pStyle w:val="ab"/>
        <w:spacing w:before="0" w:after="0"/>
        <w:rPr>
          <w:sz w:val="28"/>
          <w:szCs w:val="28"/>
        </w:rPr>
      </w:pPr>
      <w:r>
        <w:rPr>
          <w:sz w:val="28"/>
          <w:szCs w:val="28"/>
        </w:rPr>
        <w:t>Такие упражнения способствуют развитию фонематического слуха и, кроме того, плодотворно воздействуют на органы зрения.</w:t>
      </w:r>
    </w:p>
    <w:p w:rsidR="00C35182" w:rsidRDefault="00C35182" w:rsidP="0046264A">
      <w:pPr>
        <w:pStyle w:val="ab"/>
        <w:spacing w:before="0" w:after="0"/>
        <w:rPr>
          <w:sz w:val="28"/>
          <w:szCs w:val="28"/>
          <w:lang w:val="en-US"/>
        </w:rPr>
      </w:pPr>
      <w:r>
        <w:rPr>
          <w:sz w:val="28"/>
          <w:szCs w:val="28"/>
          <w:lang w:val="en-US"/>
        </w:rPr>
        <w:t xml:space="preserve">Clap your hands once, when you hear the short sound [I]: big, teacher, six, sit, bee, tree, giraffe </w:t>
      </w:r>
    </w:p>
    <w:p w:rsidR="00C35182" w:rsidRDefault="00C35182" w:rsidP="0046264A">
      <w:pPr>
        <w:pStyle w:val="ab"/>
        <w:spacing w:before="0" w:after="0"/>
        <w:rPr>
          <w:sz w:val="28"/>
          <w:szCs w:val="28"/>
          <w:lang w:val="en-US"/>
        </w:rPr>
      </w:pPr>
      <w:r>
        <w:rPr>
          <w:sz w:val="28"/>
          <w:szCs w:val="28"/>
          <w:lang w:val="en-US"/>
        </w:rPr>
        <w:t>Clap your hands twice, when you hear the sound [e]: bed, bat, black, seven, ten, cat, pen, hat</w:t>
      </w:r>
    </w:p>
    <w:p w:rsidR="00C35182" w:rsidRPr="0046264A" w:rsidRDefault="00C35182" w:rsidP="0046264A">
      <w:pPr>
        <w:pStyle w:val="ab"/>
        <w:spacing w:before="0" w:after="0"/>
        <w:rPr>
          <w:sz w:val="28"/>
          <w:szCs w:val="28"/>
          <w:lang w:val="en-US"/>
        </w:rPr>
      </w:pPr>
      <w:r>
        <w:rPr>
          <w:sz w:val="28"/>
          <w:szCs w:val="28"/>
          <w:lang w:val="en-US"/>
        </w:rPr>
        <w:t>Say «yes», when you hear words starting with the sound [s]: snake, smile, cat, six, seven, she</w:t>
      </w:r>
    </w:p>
    <w:p w:rsidR="00C35182" w:rsidRPr="0046264A" w:rsidRDefault="00C35182" w:rsidP="0046264A">
      <w:pPr>
        <w:pStyle w:val="ab"/>
        <w:spacing w:before="0" w:after="0"/>
        <w:rPr>
          <w:b/>
          <w:bCs/>
          <w:sz w:val="28"/>
          <w:szCs w:val="28"/>
        </w:rPr>
      </w:pPr>
      <w:r>
        <w:rPr>
          <w:sz w:val="28"/>
          <w:szCs w:val="28"/>
        </w:rPr>
        <w:t xml:space="preserve">6) </w:t>
      </w:r>
      <w:r>
        <w:rPr>
          <w:b/>
          <w:bCs/>
          <w:sz w:val="28"/>
          <w:szCs w:val="28"/>
        </w:rPr>
        <w:t>Массаж активных точек</w:t>
      </w:r>
    </w:p>
    <w:p w:rsidR="00C35182" w:rsidRDefault="00C35182" w:rsidP="0046264A">
      <w:pPr>
        <w:pStyle w:val="ab"/>
        <w:spacing w:before="0" w:after="0"/>
        <w:rPr>
          <w:sz w:val="28"/>
          <w:szCs w:val="28"/>
        </w:rPr>
      </w:pPr>
      <w:r>
        <w:rPr>
          <w:sz w:val="28"/>
          <w:szCs w:val="28"/>
        </w:rPr>
        <w:t>В результате массажа активизируется работа подкорковых частей мозга, возникают процессы, связанные с обострением интуиции, улучшается настроение.</w:t>
      </w:r>
    </w:p>
    <w:p w:rsidR="00C35182" w:rsidRPr="0046264A" w:rsidRDefault="00C35182" w:rsidP="0046264A">
      <w:pPr>
        <w:pStyle w:val="ab"/>
        <w:spacing w:before="0" w:after="0"/>
        <w:rPr>
          <w:sz w:val="28"/>
          <w:szCs w:val="28"/>
          <w:lang w:val="en-US"/>
        </w:rPr>
      </w:pPr>
      <w:r>
        <w:rPr>
          <w:sz w:val="28"/>
          <w:szCs w:val="28"/>
          <w:lang w:val="en-US"/>
        </w:rPr>
        <w:t>Bend the upper part of the ear down with your hand. Unbend, bend, as if you are rolling up and down the ear. The ears should become warm. Press the lobe of the ear, rub and release. Rub the whole ear in a circle from one side to another. You should rub 2 ears at the same time. Start pulling the ears. First 20 times down, then take the middle of the ear and pull 20 times.</w:t>
      </w:r>
    </w:p>
    <w:p w:rsidR="00C35182" w:rsidRPr="00105A5B" w:rsidRDefault="00C35182" w:rsidP="0046264A">
      <w:pPr>
        <w:pStyle w:val="ab"/>
        <w:spacing w:before="0" w:after="0"/>
        <w:rPr>
          <w:b/>
          <w:bCs/>
          <w:sz w:val="28"/>
          <w:szCs w:val="28"/>
          <w:lang w:val="en-US"/>
        </w:rPr>
      </w:pPr>
      <w:r>
        <w:rPr>
          <w:sz w:val="28"/>
          <w:szCs w:val="28"/>
          <w:lang w:val="en-US"/>
        </w:rPr>
        <w:t xml:space="preserve">7) </w:t>
      </w:r>
      <w:r>
        <w:rPr>
          <w:b/>
          <w:bCs/>
          <w:sz w:val="28"/>
          <w:szCs w:val="28"/>
        </w:rPr>
        <w:t>Упражнения</w:t>
      </w:r>
      <w:r>
        <w:rPr>
          <w:b/>
          <w:bCs/>
          <w:sz w:val="28"/>
          <w:szCs w:val="28"/>
          <w:lang w:val="en-US"/>
        </w:rPr>
        <w:t xml:space="preserve">, </w:t>
      </w:r>
      <w:r>
        <w:rPr>
          <w:b/>
          <w:bCs/>
          <w:sz w:val="28"/>
          <w:szCs w:val="28"/>
        </w:rPr>
        <w:t>корректирующие</w:t>
      </w:r>
      <w:r>
        <w:rPr>
          <w:b/>
          <w:bCs/>
          <w:sz w:val="28"/>
          <w:szCs w:val="28"/>
          <w:lang w:val="en-US"/>
        </w:rPr>
        <w:t xml:space="preserve"> </w:t>
      </w:r>
      <w:r>
        <w:rPr>
          <w:b/>
          <w:bCs/>
          <w:sz w:val="28"/>
          <w:szCs w:val="28"/>
        </w:rPr>
        <w:t>осанку</w:t>
      </w:r>
    </w:p>
    <w:p w:rsidR="00C35182" w:rsidRDefault="00C35182" w:rsidP="0046264A">
      <w:pPr>
        <w:pStyle w:val="ab"/>
        <w:spacing w:before="0" w:after="0"/>
        <w:rPr>
          <w:sz w:val="28"/>
          <w:szCs w:val="28"/>
        </w:rPr>
      </w:pPr>
      <w:r>
        <w:rPr>
          <w:sz w:val="28"/>
          <w:szCs w:val="28"/>
          <w:lang w:val="en-US"/>
        </w:rPr>
        <w:t xml:space="preserve">Initial position: put your legs aside, put your hands over the head. </w:t>
      </w:r>
      <w:r>
        <w:rPr>
          <w:sz w:val="28"/>
          <w:szCs w:val="28"/>
          <w:lang w:val="en-US"/>
        </w:rPr>
        <w:br/>
        <w:t xml:space="preserve">1–5 – make circular motions with your body to the right; </w:t>
      </w:r>
      <w:r>
        <w:rPr>
          <w:sz w:val="28"/>
          <w:szCs w:val="28"/>
          <w:lang w:val="en-US"/>
        </w:rPr>
        <w:br/>
        <w:t xml:space="preserve">5–6 – make circular motions to the left; </w:t>
      </w:r>
      <w:r>
        <w:rPr>
          <w:sz w:val="28"/>
          <w:szCs w:val="28"/>
          <w:lang w:val="en-US"/>
        </w:rPr>
        <w:br/>
        <w:t xml:space="preserve">7–8 – put your hands down and shake them. </w:t>
      </w:r>
      <w:r>
        <w:rPr>
          <w:sz w:val="28"/>
          <w:szCs w:val="28"/>
          <w:lang w:val="en-US"/>
        </w:rPr>
        <w:br/>
      </w:r>
      <w:r>
        <w:rPr>
          <w:sz w:val="28"/>
          <w:szCs w:val="28"/>
        </w:rPr>
        <w:t xml:space="preserve">Repeat 4–6 times. The pace is medium. </w:t>
      </w:r>
    </w:p>
    <w:p w:rsidR="005D6AD2" w:rsidRDefault="005D6AD2" w:rsidP="00F063BA">
      <w:pPr>
        <w:pStyle w:val="ab"/>
        <w:ind w:left="720"/>
        <w:rPr>
          <w:b/>
          <w:bCs/>
          <w:sz w:val="28"/>
          <w:szCs w:val="28"/>
        </w:rPr>
      </w:pPr>
    </w:p>
    <w:p w:rsidR="005D6AD2" w:rsidRDefault="005D6AD2" w:rsidP="00F063BA">
      <w:pPr>
        <w:pStyle w:val="ab"/>
        <w:ind w:left="720"/>
        <w:rPr>
          <w:b/>
          <w:bCs/>
          <w:sz w:val="28"/>
          <w:szCs w:val="28"/>
        </w:rPr>
      </w:pPr>
    </w:p>
    <w:p w:rsidR="005D6AD2" w:rsidRDefault="005D6AD2" w:rsidP="00F063BA">
      <w:pPr>
        <w:pStyle w:val="ab"/>
        <w:ind w:left="720"/>
        <w:rPr>
          <w:b/>
          <w:bCs/>
          <w:sz w:val="28"/>
          <w:szCs w:val="28"/>
        </w:rPr>
      </w:pPr>
    </w:p>
    <w:p w:rsidR="005D6AD2" w:rsidRDefault="005D6AD2" w:rsidP="00F063BA">
      <w:pPr>
        <w:pStyle w:val="ab"/>
        <w:ind w:left="720"/>
        <w:rPr>
          <w:b/>
          <w:bCs/>
          <w:sz w:val="28"/>
          <w:szCs w:val="28"/>
        </w:rPr>
      </w:pPr>
    </w:p>
    <w:p w:rsidR="00C35182" w:rsidRDefault="00C35182" w:rsidP="00F063BA">
      <w:pPr>
        <w:pStyle w:val="ab"/>
        <w:ind w:left="720"/>
        <w:rPr>
          <w:b/>
          <w:bCs/>
          <w:sz w:val="28"/>
          <w:szCs w:val="28"/>
        </w:rPr>
      </w:pPr>
      <w:r>
        <w:rPr>
          <w:b/>
          <w:bCs/>
          <w:sz w:val="28"/>
          <w:szCs w:val="28"/>
        </w:rPr>
        <w:lastRenderedPageBreak/>
        <w:t>Приложение №</w:t>
      </w:r>
      <w:r w:rsidR="005D6AD2">
        <w:rPr>
          <w:b/>
          <w:bCs/>
          <w:sz w:val="28"/>
          <w:szCs w:val="28"/>
        </w:rPr>
        <w:t>3</w:t>
      </w:r>
    </w:p>
    <w:p w:rsidR="00C35182" w:rsidRDefault="00C35182" w:rsidP="0046264A">
      <w:pPr>
        <w:pStyle w:val="ab"/>
        <w:spacing w:before="0" w:after="0"/>
        <w:rPr>
          <w:sz w:val="28"/>
          <w:szCs w:val="28"/>
          <w:lang w:val="en-US"/>
        </w:rPr>
      </w:pPr>
      <w:r>
        <w:rPr>
          <w:b/>
          <w:bCs/>
          <w:sz w:val="28"/>
          <w:szCs w:val="28"/>
        </w:rPr>
        <w:t>Пальчиковые игры</w:t>
      </w:r>
      <w:r>
        <w:rPr>
          <w:sz w:val="28"/>
          <w:szCs w:val="28"/>
        </w:rPr>
        <w:t xml:space="preserve"> – это прекрасная возможность общения с ребёнком на уровне тактильных ощущений. Сюжетная канва игры, иллюстрированная, несомненно, движением пальцев, способствует снятию усталости, повышению работоспособности и концентрации внимания. С помощью пальчиковых игр можно отрабатывать фонетику, грамматику и новые лексические единицы. На кистях рук расположено множество рефлекторных точек, от которых идут импульсы в центральную нервную систему. Массируя определенные точки, можно воздействовать на внутренние органы, которые с этими точками связаны. «Ум ребенка находится на кончике пальцев», говорил В.А.Сухомлинский.</w:t>
      </w:r>
      <w:r>
        <w:rPr>
          <w:b/>
          <w:bCs/>
          <w:color w:val="B9EFEE"/>
          <w:sz w:val="28"/>
          <w:szCs w:val="28"/>
        </w:rPr>
        <w:t xml:space="preserve"> </w:t>
      </w:r>
      <w:r>
        <w:rPr>
          <w:sz w:val="28"/>
          <w:szCs w:val="28"/>
        </w:rPr>
        <w:t>В английском фольклоре каждый палец руки, как уважающий себя джентльмен, имеет собственное имя. Это</w:t>
      </w:r>
      <w:r>
        <w:rPr>
          <w:sz w:val="28"/>
          <w:szCs w:val="28"/>
          <w:lang w:val="en-US"/>
        </w:rPr>
        <w:t xml:space="preserve"> </w:t>
      </w:r>
      <w:r>
        <w:rPr>
          <w:sz w:val="28"/>
          <w:szCs w:val="28"/>
        </w:rPr>
        <w:t>имя</w:t>
      </w:r>
      <w:r>
        <w:rPr>
          <w:sz w:val="28"/>
          <w:szCs w:val="28"/>
          <w:lang w:val="en-US"/>
        </w:rPr>
        <w:t xml:space="preserve"> </w:t>
      </w:r>
      <w:r>
        <w:rPr>
          <w:sz w:val="28"/>
          <w:szCs w:val="28"/>
        </w:rPr>
        <w:t>одновременно</w:t>
      </w:r>
      <w:r>
        <w:rPr>
          <w:sz w:val="28"/>
          <w:szCs w:val="28"/>
          <w:lang w:val="en-US"/>
        </w:rPr>
        <w:t xml:space="preserve"> </w:t>
      </w:r>
      <w:r>
        <w:rPr>
          <w:sz w:val="28"/>
          <w:szCs w:val="28"/>
        </w:rPr>
        <w:t>является</w:t>
      </w:r>
      <w:r>
        <w:rPr>
          <w:sz w:val="28"/>
          <w:szCs w:val="28"/>
          <w:lang w:val="en-US"/>
        </w:rPr>
        <w:t xml:space="preserve"> </w:t>
      </w:r>
      <w:r>
        <w:rPr>
          <w:sz w:val="28"/>
          <w:szCs w:val="28"/>
        </w:rPr>
        <w:t>характеристикой</w:t>
      </w:r>
      <w:r>
        <w:rPr>
          <w:sz w:val="28"/>
          <w:szCs w:val="28"/>
          <w:lang w:val="en-US"/>
        </w:rPr>
        <w:t xml:space="preserve"> </w:t>
      </w:r>
      <w:r>
        <w:rPr>
          <w:sz w:val="28"/>
          <w:szCs w:val="28"/>
        </w:rPr>
        <w:t>пальца</w:t>
      </w:r>
      <w:r>
        <w:rPr>
          <w:sz w:val="28"/>
          <w:szCs w:val="28"/>
          <w:lang w:val="en-US"/>
        </w:rPr>
        <w:t xml:space="preserve">, </w:t>
      </w:r>
      <w:r>
        <w:rPr>
          <w:sz w:val="28"/>
          <w:szCs w:val="28"/>
        </w:rPr>
        <w:t>определяющей</w:t>
      </w:r>
      <w:r>
        <w:rPr>
          <w:sz w:val="28"/>
          <w:szCs w:val="28"/>
          <w:lang w:val="en-US"/>
        </w:rPr>
        <w:t xml:space="preserve"> </w:t>
      </w:r>
      <w:r>
        <w:rPr>
          <w:sz w:val="28"/>
          <w:szCs w:val="28"/>
        </w:rPr>
        <w:t>его</w:t>
      </w:r>
      <w:r>
        <w:rPr>
          <w:sz w:val="28"/>
          <w:szCs w:val="28"/>
          <w:lang w:val="en-US"/>
        </w:rPr>
        <w:t xml:space="preserve"> </w:t>
      </w:r>
      <w:r>
        <w:rPr>
          <w:sz w:val="28"/>
          <w:szCs w:val="28"/>
        </w:rPr>
        <w:t>возможности</w:t>
      </w:r>
      <w:r>
        <w:rPr>
          <w:sz w:val="28"/>
          <w:szCs w:val="28"/>
          <w:lang w:val="en-US"/>
        </w:rPr>
        <w:t>.</w:t>
      </w:r>
    </w:p>
    <w:p w:rsidR="00C35182" w:rsidRPr="00D462C7" w:rsidRDefault="00C35182" w:rsidP="0046264A">
      <w:pPr>
        <w:pStyle w:val="ab"/>
        <w:spacing w:before="0" w:after="0"/>
        <w:rPr>
          <w:sz w:val="28"/>
          <w:szCs w:val="28"/>
          <w:lang w:val="en-US"/>
        </w:rPr>
      </w:pPr>
      <w:r>
        <w:rPr>
          <w:sz w:val="28"/>
          <w:szCs w:val="28"/>
          <w:lang w:val="en-US"/>
        </w:rPr>
        <w:t xml:space="preserve">Ten little boys can stand up straight, </w:t>
      </w:r>
      <w:r>
        <w:rPr>
          <w:sz w:val="28"/>
          <w:szCs w:val="28"/>
          <w:lang w:val="en-US"/>
        </w:rPr>
        <w:br/>
        <w:t xml:space="preserve">Ten little boys can make a gate, </w:t>
      </w:r>
      <w:r>
        <w:rPr>
          <w:sz w:val="28"/>
          <w:szCs w:val="28"/>
          <w:lang w:val="en-US"/>
        </w:rPr>
        <w:br/>
        <w:t xml:space="preserve">Ten little boys can make a ring, </w:t>
      </w:r>
      <w:r>
        <w:rPr>
          <w:sz w:val="28"/>
          <w:szCs w:val="28"/>
          <w:lang w:val="en-US"/>
        </w:rPr>
        <w:br/>
        <w:t xml:space="preserve">Ten little boys can bow to the king, </w:t>
      </w:r>
      <w:r>
        <w:rPr>
          <w:sz w:val="28"/>
          <w:szCs w:val="28"/>
          <w:lang w:val="en-US"/>
        </w:rPr>
        <w:br/>
        <w:t xml:space="preserve">Ten little boys can dance all the day, </w:t>
      </w:r>
      <w:r>
        <w:rPr>
          <w:sz w:val="28"/>
          <w:szCs w:val="28"/>
          <w:lang w:val="en-US"/>
        </w:rPr>
        <w:br/>
        <w:t>Ten little boys can now hide away.</w:t>
      </w:r>
    </w:p>
    <w:p w:rsidR="00C35182" w:rsidRPr="00F063BA" w:rsidRDefault="00C35182" w:rsidP="0046264A">
      <w:pPr>
        <w:pStyle w:val="ab"/>
        <w:spacing w:before="0" w:after="0"/>
        <w:rPr>
          <w:sz w:val="28"/>
          <w:szCs w:val="28"/>
        </w:rPr>
      </w:pPr>
      <w:r>
        <w:rPr>
          <w:sz w:val="28"/>
          <w:szCs w:val="28"/>
        </w:rPr>
        <w:t>В английском материнском фольклоре каждый палец руки, как уважающий себя джентльмен, имеет собственное имя. Это имя одновременно является характеристикой пальца, определяющей его возможности. Petter-Pointer — Питер-указка (у</w:t>
      </w:r>
      <w:r w:rsidR="0046264A">
        <w:rPr>
          <w:sz w:val="28"/>
          <w:szCs w:val="28"/>
        </w:rPr>
        <w:t xml:space="preserve">казательный палец). </w:t>
      </w:r>
      <w:r>
        <w:rPr>
          <w:sz w:val="28"/>
          <w:szCs w:val="28"/>
        </w:rPr>
        <w:br/>
      </w:r>
      <w:r>
        <w:rPr>
          <w:b/>
          <w:bCs/>
          <w:sz w:val="28"/>
          <w:szCs w:val="28"/>
        </w:rPr>
        <w:t>Tobby-Tall</w:t>
      </w:r>
      <w:r>
        <w:rPr>
          <w:sz w:val="28"/>
          <w:szCs w:val="28"/>
        </w:rPr>
        <w:t xml:space="preserve"> — Длинный Тоби (средний палец). </w:t>
      </w:r>
      <w:r>
        <w:rPr>
          <w:sz w:val="28"/>
          <w:szCs w:val="28"/>
        </w:rPr>
        <w:br/>
      </w:r>
      <w:r>
        <w:rPr>
          <w:b/>
          <w:bCs/>
          <w:sz w:val="28"/>
          <w:szCs w:val="28"/>
        </w:rPr>
        <w:t>Rubby-Ring</w:t>
      </w:r>
      <w:r>
        <w:rPr>
          <w:sz w:val="28"/>
          <w:szCs w:val="28"/>
        </w:rPr>
        <w:t xml:space="preserve"> — Руби с кольцом (безымянный). </w:t>
      </w:r>
      <w:r>
        <w:rPr>
          <w:sz w:val="28"/>
          <w:szCs w:val="28"/>
        </w:rPr>
        <w:br/>
      </w:r>
      <w:r>
        <w:rPr>
          <w:b/>
          <w:bCs/>
          <w:sz w:val="28"/>
          <w:szCs w:val="28"/>
        </w:rPr>
        <w:t>Baby-Small</w:t>
      </w:r>
      <w:r>
        <w:rPr>
          <w:sz w:val="28"/>
          <w:szCs w:val="28"/>
        </w:rPr>
        <w:t xml:space="preserve"> — Малютка (мизинчик). </w:t>
      </w:r>
      <w:r>
        <w:rPr>
          <w:sz w:val="28"/>
          <w:szCs w:val="28"/>
        </w:rPr>
        <w:br/>
      </w:r>
      <w:r>
        <w:rPr>
          <w:b/>
          <w:bCs/>
          <w:sz w:val="28"/>
          <w:szCs w:val="28"/>
        </w:rPr>
        <w:t>Tommy-Thumb</w:t>
      </w:r>
      <w:r>
        <w:rPr>
          <w:sz w:val="28"/>
          <w:szCs w:val="28"/>
        </w:rPr>
        <w:t xml:space="preserve"> — Большой Том, «Сам» (большой палец). Во многих пальчиковых играх пальцы по очереди выкликаются по именам. Эти игры преследуют задачу заставить каждый пальчик детской руки двигат</w:t>
      </w:r>
      <w:r w:rsidR="0046264A">
        <w:rPr>
          <w:sz w:val="28"/>
          <w:szCs w:val="28"/>
        </w:rPr>
        <w:t>ься отдельно от других пальцев.</w:t>
      </w:r>
      <w:r>
        <w:rPr>
          <w:sz w:val="28"/>
          <w:szCs w:val="28"/>
        </w:rPr>
        <w:br/>
        <w:t> </w:t>
      </w:r>
      <w:r>
        <w:rPr>
          <w:sz w:val="28"/>
          <w:szCs w:val="28"/>
          <w:lang w:val="en-US"/>
        </w:rPr>
        <w:t xml:space="preserve">Petter-Pointer, Petter-Pointer, </w:t>
      </w:r>
      <w:r>
        <w:rPr>
          <w:sz w:val="28"/>
          <w:szCs w:val="28"/>
          <w:lang w:val="en-US"/>
        </w:rPr>
        <w:br/>
        <w:t xml:space="preserve">Where are you? </w:t>
      </w:r>
      <w:r>
        <w:rPr>
          <w:sz w:val="28"/>
          <w:szCs w:val="28"/>
          <w:lang w:val="en-US"/>
        </w:rPr>
        <w:br/>
        <w:t xml:space="preserve">Here are I am, here are I am. </w:t>
      </w:r>
      <w:r>
        <w:rPr>
          <w:sz w:val="28"/>
          <w:szCs w:val="28"/>
          <w:lang w:val="en-US"/>
        </w:rPr>
        <w:br/>
      </w:r>
      <w:r>
        <w:rPr>
          <w:sz w:val="28"/>
          <w:szCs w:val="28"/>
        </w:rPr>
        <w:t>How do you do?</w:t>
      </w:r>
      <w:r>
        <w:rPr>
          <w:sz w:val="28"/>
          <w:szCs w:val="28"/>
        </w:rPr>
        <w:br/>
        <w:t xml:space="preserve"> На слова третьей строки палец «выскакивает» из кулачка (кулачок к тому же может быть спрятан за спиной) и кланяется (сгибаются две фаланги). На слова последней строки движение можно изменить: палец наклоняется вперед, не сгибаясь. </w:t>
      </w:r>
      <w:r>
        <w:rPr>
          <w:sz w:val="28"/>
          <w:szCs w:val="28"/>
        </w:rPr>
        <w:br/>
        <w:t>Движения каждого пальца в отдельности могут чередоваться с движениями всех пальцев. Обычно это «танец», когда все пальчики руки п</w:t>
      </w:r>
      <w:r w:rsidR="00D462C7">
        <w:rPr>
          <w:sz w:val="28"/>
          <w:szCs w:val="28"/>
        </w:rPr>
        <w:t>роизвольно и активно шевелятся.</w:t>
      </w:r>
      <w:r>
        <w:rPr>
          <w:sz w:val="28"/>
          <w:szCs w:val="28"/>
        </w:rPr>
        <w:br/>
        <w:t> </w:t>
      </w:r>
      <w:r>
        <w:rPr>
          <w:b/>
          <w:bCs/>
          <w:sz w:val="28"/>
          <w:szCs w:val="28"/>
          <w:lang w:val="en-US"/>
        </w:rPr>
        <w:t>Dance Petter-Pointer</w:t>
      </w:r>
      <w:r>
        <w:rPr>
          <w:sz w:val="28"/>
          <w:szCs w:val="28"/>
          <w:lang w:val="en-US"/>
        </w:rPr>
        <w:t xml:space="preserve"> (little finger), dance! </w:t>
      </w:r>
      <w:r>
        <w:rPr>
          <w:sz w:val="28"/>
          <w:szCs w:val="28"/>
          <w:lang w:val="en-US"/>
        </w:rPr>
        <w:br/>
      </w:r>
      <w:r>
        <w:rPr>
          <w:b/>
          <w:bCs/>
          <w:sz w:val="28"/>
          <w:szCs w:val="28"/>
          <w:lang w:val="en-US"/>
        </w:rPr>
        <w:t>Dance Petter-Pointer</w:t>
      </w:r>
      <w:r>
        <w:rPr>
          <w:sz w:val="28"/>
          <w:szCs w:val="28"/>
          <w:lang w:val="en-US"/>
        </w:rPr>
        <w:t xml:space="preserve"> (little finger), dance! </w:t>
      </w:r>
      <w:r>
        <w:rPr>
          <w:sz w:val="28"/>
          <w:szCs w:val="28"/>
        </w:rPr>
        <w:t>Шевелится</w:t>
      </w:r>
      <w:r>
        <w:rPr>
          <w:sz w:val="28"/>
          <w:szCs w:val="28"/>
          <w:lang w:val="en-US"/>
        </w:rPr>
        <w:t xml:space="preserve"> </w:t>
      </w:r>
      <w:r>
        <w:rPr>
          <w:sz w:val="28"/>
          <w:szCs w:val="28"/>
        </w:rPr>
        <w:t>и</w:t>
      </w:r>
      <w:r>
        <w:rPr>
          <w:sz w:val="28"/>
          <w:szCs w:val="28"/>
          <w:lang w:val="en-US"/>
        </w:rPr>
        <w:t xml:space="preserve"> </w:t>
      </w:r>
      <w:r>
        <w:rPr>
          <w:sz w:val="28"/>
          <w:szCs w:val="28"/>
        </w:rPr>
        <w:t>сгибается</w:t>
      </w:r>
      <w:r>
        <w:rPr>
          <w:sz w:val="28"/>
          <w:szCs w:val="28"/>
          <w:lang w:val="en-US"/>
        </w:rPr>
        <w:t xml:space="preserve"> </w:t>
      </w:r>
      <w:r>
        <w:rPr>
          <w:sz w:val="28"/>
          <w:szCs w:val="28"/>
        </w:rPr>
        <w:lastRenderedPageBreak/>
        <w:t>указательный</w:t>
      </w:r>
      <w:r>
        <w:rPr>
          <w:sz w:val="28"/>
          <w:szCs w:val="28"/>
          <w:lang w:val="en-US"/>
        </w:rPr>
        <w:t xml:space="preserve"> </w:t>
      </w:r>
      <w:r>
        <w:rPr>
          <w:sz w:val="28"/>
          <w:szCs w:val="28"/>
        </w:rPr>
        <w:t>палец</w:t>
      </w:r>
      <w:r>
        <w:rPr>
          <w:sz w:val="28"/>
          <w:szCs w:val="28"/>
          <w:lang w:val="en-US"/>
        </w:rPr>
        <w:t xml:space="preserve">. </w:t>
      </w:r>
      <w:r>
        <w:rPr>
          <w:b/>
          <w:bCs/>
          <w:sz w:val="28"/>
          <w:szCs w:val="28"/>
          <w:lang w:val="en-US"/>
        </w:rPr>
        <w:t xml:space="preserve">Dance the merry men around, </w:t>
      </w:r>
      <w:r>
        <w:rPr>
          <w:b/>
          <w:bCs/>
          <w:sz w:val="28"/>
          <w:szCs w:val="28"/>
          <w:lang w:val="en-US"/>
        </w:rPr>
        <w:br/>
        <w:t xml:space="preserve">Dance the merry men around, </w:t>
      </w:r>
      <w:r>
        <w:rPr>
          <w:b/>
          <w:bCs/>
          <w:sz w:val="28"/>
          <w:szCs w:val="28"/>
        </w:rPr>
        <w:t>Кулачок</w:t>
      </w:r>
      <w:r>
        <w:rPr>
          <w:b/>
          <w:bCs/>
          <w:sz w:val="28"/>
          <w:szCs w:val="28"/>
          <w:lang w:val="en-US"/>
        </w:rPr>
        <w:t xml:space="preserve"> </w:t>
      </w:r>
      <w:r>
        <w:rPr>
          <w:b/>
          <w:bCs/>
          <w:sz w:val="28"/>
          <w:szCs w:val="28"/>
        </w:rPr>
        <w:t>раскрывается</w:t>
      </w:r>
      <w:r>
        <w:rPr>
          <w:b/>
          <w:bCs/>
          <w:sz w:val="28"/>
          <w:szCs w:val="28"/>
          <w:lang w:val="en-US"/>
        </w:rPr>
        <w:t xml:space="preserve">, </w:t>
      </w:r>
      <w:r>
        <w:rPr>
          <w:b/>
          <w:bCs/>
          <w:sz w:val="28"/>
          <w:szCs w:val="28"/>
        </w:rPr>
        <w:t>и</w:t>
      </w:r>
      <w:r>
        <w:rPr>
          <w:b/>
          <w:bCs/>
          <w:sz w:val="28"/>
          <w:szCs w:val="28"/>
          <w:lang w:val="en-US"/>
        </w:rPr>
        <w:t xml:space="preserve"> «</w:t>
      </w:r>
      <w:r>
        <w:rPr>
          <w:b/>
          <w:bCs/>
          <w:sz w:val="28"/>
          <w:szCs w:val="28"/>
        </w:rPr>
        <w:t>танцуют</w:t>
      </w:r>
      <w:r>
        <w:rPr>
          <w:b/>
          <w:bCs/>
          <w:sz w:val="28"/>
          <w:szCs w:val="28"/>
          <w:lang w:val="en-US"/>
        </w:rPr>
        <w:t xml:space="preserve">» </w:t>
      </w:r>
      <w:r>
        <w:rPr>
          <w:b/>
          <w:bCs/>
          <w:sz w:val="28"/>
          <w:szCs w:val="28"/>
        </w:rPr>
        <w:t>все</w:t>
      </w:r>
      <w:r>
        <w:rPr>
          <w:b/>
          <w:bCs/>
          <w:sz w:val="28"/>
          <w:szCs w:val="28"/>
          <w:lang w:val="en-US"/>
        </w:rPr>
        <w:t xml:space="preserve"> </w:t>
      </w:r>
      <w:r>
        <w:rPr>
          <w:b/>
          <w:bCs/>
          <w:sz w:val="28"/>
          <w:szCs w:val="28"/>
        </w:rPr>
        <w:t>пальцы</w:t>
      </w:r>
      <w:r>
        <w:rPr>
          <w:b/>
          <w:bCs/>
          <w:sz w:val="28"/>
          <w:szCs w:val="28"/>
          <w:lang w:val="en-US"/>
        </w:rPr>
        <w:t xml:space="preserve"> </w:t>
      </w:r>
      <w:r>
        <w:rPr>
          <w:b/>
          <w:bCs/>
          <w:sz w:val="28"/>
          <w:szCs w:val="28"/>
        </w:rPr>
        <w:t>руки</w:t>
      </w:r>
      <w:r>
        <w:rPr>
          <w:b/>
          <w:bCs/>
          <w:sz w:val="28"/>
          <w:szCs w:val="28"/>
          <w:lang w:val="en-US"/>
        </w:rPr>
        <w:t xml:space="preserve">. But Tommy-Thumb can dance alone, </w:t>
      </w:r>
      <w:r>
        <w:rPr>
          <w:b/>
          <w:bCs/>
          <w:sz w:val="28"/>
          <w:szCs w:val="28"/>
          <w:lang w:val="en-US"/>
        </w:rPr>
        <w:br/>
        <w:t>But Tommy-Thumb can dance alone.</w:t>
      </w:r>
      <w:r>
        <w:rPr>
          <w:sz w:val="28"/>
          <w:szCs w:val="28"/>
          <w:lang w:val="en-US"/>
        </w:rPr>
        <w:br/>
        <w:t> </w:t>
      </w:r>
      <w:r>
        <w:rPr>
          <w:sz w:val="28"/>
          <w:szCs w:val="28"/>
        </w:rPr>
        <w:t xml:space="preserve">Пальцы сжимаются в кулачок, и двигается только большой палец — сгибается, вращается, наклоняется то вправо, то влево. </w:t>
      </w:r>
      <w:r>
        <w:rPr>
          <w:sz w:val="28"/>
          <w:szCs w:val="28"/>
        </w:rPr>
        <w:br/>
        <w:t xml:space="preserve">И так для каждого пальца по очереди. Игру можно повторять несколько раз: сначала для пальцев правой руки, потом — для пальцев левой руки, в конце концов — для пальцев обеих рук. Можно играть во все убыстряющемся темпе, пока пальцы не перестанут успевать двигаться в ритм тексту и дети не начнут смеяться. </w:t>
      </w:r>
      <w:r>
        <w:rPr>
          <w:sz w:val="28"/>
          <w:szCs w:val="28"/>
        </w:rPr>
        <w:br/>
        <w:t>Часто пальцы руки представляются веселой семейкой. Тогда</w:t>
      </w:r>
      <w:r w:rsidRPr="00F063BA">
        <w:rPr>
          <w:sz w:val="28"/>
          <w:szCs w:val="28"/>
        </w:rPr>
        <w:t xml:space="preserve"> </w:t>
      </w:r>
      <w:r>
        <w:rPr>
          <w:sz w:val="28"/>
          <w:szCs w:val="28"/>
        </w:rPr>
        <w:t>за</w:t>
      </w:r>
      <w:r w:rsidRPr="00F063BA">
        <w:rPr>
          <w:sz w:val="28"/>
          <w:szCs w:val="28"/>
        </w:rPr>
        <w:t xml:space="preserve"> </w:t>
      </w:r>
      <w:r>
        <w:rPr>
          <w:sz w:val="28"/>
          <w:szCs w:val="28"/>
        </w:rPr>
        <w:t>каждым</w:t>
      </w:r>
      <w:r w:rsidRPr="00F063BA">
        <w:rPr>
          <w:sz w:val="28"/>
          <w:szCs w:val="28"/>
        </w:rPr>
        <w:t xml:space="preserve"> </w:t>
      </w:r>
      <w:r>
        <w:rPr>
          <w:sz w:val="28"/>
          <w:szCs w:val="28"/>
        </w:rPr>
        <w:t>закреплен</w:t>
      </w:r>
      <w:r w:rsidRPr="00F063BA">
        <w:rPr>
          <w:sz w:val="28"/>
          <w:szCs w:val="28"/>
        </w:rPr>
        <w:t xml:space="preserve"> </w:t>
      </w:r>
      <w:r>
        <w:rPr>
          <w:sz w:val="28"/>
          <w:szCs w:val="28"/>
        </w:rPr>
        <w:t>определенный</w:t>
      </w:r>
      <w:r w:rsidRPr="00F063BA">
        <w:rPr>
          <w:sz w:val="28"/>
          <w:szCs w:val="28"/>
        </w:rPr>
        <w:t xml:space="preserve"> </w:t>
      </w:r>
      <w:r>
        <w:rPr>
          <w:sz w:val="28"/>
          <w:szCs w:val="28"/>
        </w:rPr>
        <w:t>статус</w:t>
      </w:r>
      <w:r w:rsidRPr="00F063BA">
        <w:rPr>
          <w:sz w:val="28"/>
          <w:szCs w:val="28"/>
        </w:rPr>
        <w:t>.</w:t>
      </w:r>
    </w:p>
    <w:p w:rsidR="00C35182" w:rsidRPr="0046264A" w:rsidRDefault="00C35182" w:rsidP="0046264A">
      <w:pPr>
        <w:pStyle w:val="ab"/>
        <w:spacing w:before="0" w:after="0"/>
        <w:rPr>
          <w:sz w:val="28"/>
          <w:szCs w:val="28"/>
          <w:lang w:val="en-US"/>
        </w:rPr>
      </w:pPr>
      <w:r>
        <w:rPr>
          <w:sz w:val="28"/>
          <w:szCs w:val="28"/>
          <w:lang w:val="en-US"/>
        </w:rPr>
        <w:t xml:space="preserve">This is the father, so strong and stout, </w:t>
      </w:r>
      <w:r>
        <w:rPr>
          <w:sz w:val="28"/>
          <w:szCs w:val="28"/>
          <w:lang w:val="en-US"/>
        </w:rPr>
        <w:br/>
        <w:t xml:space="preserve">This is the mother with children all about, </w:t>
      </w:r>
      <w:r>
        <w:rPr>
          <w:sz w:val="28"/>
          <w:szCs w:val="28"/>
          <w:lang w:val="en-US"/>
        </w:rPr>
        <w:br/>
        <w:t xml:space="preserve">This is the brother so tall you see, </w:t>
      </w:r>
      <w:r>
        <w:rPr>
          <w:sz w:val="28"/>
          <w:szCs w:val="28"/>
          <w:lang w:val="en-US"/>
        </w:rPr>
        <w:br/>
        <w:t xml:space="preserve">This is the sister with her dolly on her knee, </w:t>
      </w:r>
      <w:r>
        <w:rPr>
          <w:sz w:val="28"/>
          <w:szCs w:val="28"/>
          <w:lang w:val="en-US"/>
        </w:rPr>
        <w:br/>
        <w:t xml:space="preserve">This is the baby still to grow, </w:t>
      </w:r>
      <w:r>
        <w:rPr>
          <w:sz w:val="28"/>
          <w:szCs w:val="28"/>
          <w:lang w:val="en-US"/>
        </w:rPr>
        <w:br/>
        <w:t xml:space="preserve">And </w:t>
      </w:r>
      <w:r w:rsidR="0046264A">
        <w:rPr>
          <w:sz w:val="28"/>
          <w:szCs w:val="28"/>
          <w:lang w:val="en-US"/>
        </w:rPr>
        <w:t>this is the family, all in row.</w:t>
      </w:r>
    </w:p>
    <w:p w:rsidR="004B47CA" w:rsidRPr="00F063BA" w:rsidRDefault="0046264A" w:rsidP="004B47CA">
      <w:pPr>
        <w:pStyle w:val="ab"/>
        <w:spacing w:before="0" w:after="0"/>
        <w:rPr>
          <w:sz w:val="28"/>
          <w:szCs w:val="28"/>
          <w:lang w:val="en-US"/>
        </w:rPr>
      </w:pPr>
      <w:r>
        <w:rPr>
          <w:sz w:val="28"/>
          <w:szCs w:val="28"/>
          <w:lang w:val="en-US"/>
        </w:rPr>
        <w:t> A Family Fingerplay</w:t>
      </w:r>
      <w:r w:rsidR="00C35182">
        <w:rPr>
          <w:sz w:val="28"/>
          <w:szCs w:val="28"/>
          <w:lang w:val="en-US"/>
        </w:rPr>
        <w:br/>
        <w:t xml:space="preserve"> This is a family (hold up one hand, fingers spread) </w:t>
      </w:r>
      <w:r w:rsidR="00C35182">
        <w:rPr>
          <w:sz w:val="28"/>
          <w:szCs w:val="28"/>
          <w:lang w:val="en-US"/>
        </w:rPr>
        <w:br/>
        <w:t xml:space="preserve">Let's count them and see, </w:t>
      </w:r>
      <w:r w:rsidR="00C35182">
        <w:rPr>
          <w:sz w:val="28"/>
          <w:szCs w:val="28"/>
          <w:lang w:val="en-US"/>
        </w:rPr>
        <w:br/>
        <w:t xml:space="preserve">How many there are, </w:t>
      </w:r>
      <w:r w:rsidR="00C35182">
        <w:rPr>
          <w:sz w:val="28"/>
          <w:szCs w:val="28"/>
          <w:lang w:val="en-US"/>
        </w:rPr>
        <w:br/>
        <w:t xml:space="preserve">And who they can be ( count 1, 2, 3, 4, 5) </w:t>
      </w:r>
      <w:r w:rsidR="00C35182">
        <w:rPr>
          <w:sz w:val="28"/>
          <w:szCs w:val="28"/>
          <w:lang w:val="en-US"/>
        </w:rPr>
        <w:br/>
        <w:t xml:space="preserve">This is the mother ( touch pointer finger ) </w:t>
      </w:r>
      <w:r w:rsidR="00C35182">
        <w:rPr>
          <w:sz w:val="28"/>
          <w:szCs w:val="28"/>
          <w:lang w:val="en-US"/>
        </w:rPr>
        <w:br/>
        <w:t xml:space="preserve">Who loves everyone </w:t>
      </w:r>
      <w:r w:rsidR="00C35182">
        <w:rPr>
          <w:sz w:val="28"/>
          <w:szCs w:val="28"/>
          <w:lang w:val="en-US"/>
        </w:rPr>
        <w:br/>
        <w:t xml:space="preserve">And this is the father ( touch big finger) </w:t>
      </w:r>
      <w:r w:rsidR="00C35182">
        <w:rPr>
          <w:sz w:val="28"/>
          <w:szCs w:val="28"/>
          <w:lang w:val="en-US"/>
        </w:rPr>
        <w:br/>
        <w:t xml:space="preserve">Who is lots of fun. </w:t>
      </w:r>
      <w:r w:rsidR="00C35182">
        <w:rPr>
          <w:sz w:val="28"/>
          <w:szCs w:val="28"/>
          <w:lang w:val="en-US"/>
        </w:rPr>
        <w:br/>
        <w:t xml:space="preserve">This is my sister ( touch ring finger ) </w:t>
      </w:r>
      <w:r w:rsidR="00C35182">
        <w:rPr>
          <w:sz w:val="28"/>
          <w:szCs w:val="28"/>
          <w:lang w:val="en-US"/>
        </w:rPr>
        <w:br/>
        <w:t xml:space="preserve">She helps and she plays, </w:t>
      </w:r>
      <w:r w:rsidR="00C35182">
        <w:rPr>
          <w:sz w:val="28"/>
          <w:szCs w:val="28"/>
          <w:lang w:val="en-US"/>
        </w:rPr>
        <w:br/>
        <w:t xml:space="preserve">And this is the baby ( touch little finger ) </w:t>
      </w:r>
      <w:r w:rsidR="00C35182">
        <w:rPr>
          <w:sz w:val="28"/>
          <w:szCs w:val="28"/>
          <w:lang w:val="en-US"/>
        </w:rPr>
        <w:br/>
        <w:t xml:space="preserve">He's growing each day. </w:t>
      </w:r>
      <w:r w:rsidR="00C35182">
        <w:rPr>
          <w:sz w:val="28"/>
          <w:szCs w:val="28"/>
          <w:lang w:val="en-US"/>
        </w:rPr>
        <w:br/>
        <w:t xml:space="preserve">But who is this one? ( touch thumb ) </w:t>
      </w:r>
      <w:r w:rsidR="00C35182">
        <w:rPr>
          <w:sz w:val="28"/>
          <w:szCs w:val="28"/>
          <w:lang w:val="en-US"/>
        </w:rPr>
        <w:br/>
        <w:t xml:space="preserve">He's out there alone, </w:t>
      </w:r>
      <w:r w:rsidR="00C35182">
        <w:rPr>
          <w:sz w:val="28"/>
          <w:szCs w:val="28"/>
          <w:lang w:val="en-US"/>
        </w:rPr>
        <w:br/>
        <w:t xml:space="preserve">Why it's Jackie, the dog, </w:t>
      </w:r>
      <w:r w:rsidR="00C35182">
        <w:rPr>
          <w:sz w:val="28"/>
          <w:szCs w:val="28"/>
          <w:lang w:val="en-US"/>
        </w:rPr>
        <w:br/>
        <w:t>And he's</w:t>
      </w:r>
      <w:r>
        <w:rPr>
          <w:sz w:val="28"/>
          <w:szCs w:val="28"/>
          <w:lang w:val="en-US"/>
        </w:rPr>
        <w:t xml:space="preserve"> chewing a bone ( wiggle thumb)</w:t>
      </w:r>
      <w:r w:rsidR="00C35182">
        <w:rPr>
          <w:sz w:val="28"/>
          <w:szCs w:val="28"/>
          <w:lang w:val="en-US"/>
        </w:rPr>
        <w:br/>
        <w:t> Fun finger</w:t>
      </w:r>
      <w:r>
        <w:rPr>
          <w:sz w:val="28"/>
          <w:szCs w:val="28"/>
          <w:lang w:val="en-US"/>
        </w:rPr>
        <w:t xml:space="preserve"> play</w:t>
      </w:r>
      <w:r w:rsidR="00C35182">
        <w:rPr>
          <w:sz w:val="28"/>
          <w:szCs w:val="28"/>
          <w:lang w:val="en-US"/>
        </w:rPr>
        <w:br/>
        <w:t xml:space="preserve">Put your hands into fists and then put them up in front of you </w:t>
      </w:r>
      <w:r w:rsidR="00C35182">
        <w:rPr>
          <w:sz w:val="28"/>
          <w:szCs w:val="28"/>
          <w:lang w:val="en-US"/>
        </w:rPr>
        <w:br/>
        <w:t xml:space="preserve">Finger family up (put your fingers up) </w:t>
      </w:r>
      <w:r w:rsidR="00C35182">
        <w:rPr>
          <w:sz w:val="28"/>
          <w:szCs w:val="28"/>
          <w:lang w:val="en-US"/>
        </w:rPr>
        <w:br/>
        <w:t xml:space="preserve">and finger family down ( curl your fingers down again) </w:t>
      </w:r>
      <w:r w:rsidR="00C35182">
        <w:rPr>
          <w:sz w:val="28"/>
          <w:szCs w:val="28"/>
          <w:lang w:val="en-US"/>
        </w:rPr>
        <w:br/>
        <w:t xml:space="preserve">Finger family dancing (stick your fingers up again and wiggle them around) </w:t>
      </w:r>
      <w:r w:rsidR="00C35182">
        <w:rPr>
          <w:sz w:val="28"/>
          <w:szCs w:val="28"/>
          <w:lang w:val="en-US"/>
        </w:rPr>
        <w:br/>
        <w:t xml:space="preserve">All around the town </w:t>
      </w:r>
      <w:r w:rsidR="00C35182">
        <w:rPr>
          <w:sz w:val="28"/>
          <w:szCs w:val="28"/>
          <w:lang w:val="en-US"/>
        </w:rPr>
        <w:br/>
        <w:t xml:space="preserve">Dance them on your shoulders, ( make your fingers dance in the appropriate places) </w:t>
      </w:r>
      <w:r w:rsidR="00C35182">
        <w:rPr>
          <w:sz w:val="28"/>
          <w:szCs w:val="28"/>
          <w:lang w:val="en-US"/>
        </w:rPr>
        <w:br/>
        <w:t xml:space="preserve">Dance them on your head </w:t>
      </w:r>
      <w:r w:rsidR="00C35182">
        <w:rPr>
          <w:sz w:val="28"/>
          <w:szCs w:val="28"/>
          <w:lang w:val="en-US"/>
        </w:rPr>
        <w:br/>
      </w:r>
      <w:r w:rsidR="00C35182">
        <w:rPr>
          <w:sz w:val="28"/>
          <w:szCs w:val="28"/>
          <w:lang w:val="en-US"/>
        </w:rPr>
        <w:lastRenderedPageBreak/>
        <w:t xml:space="preserve">Dance them on your knees </w:t>
      </w:r>
      <w:r w:rsidR="00C35182">
        <w:rPr>
          <w:sz w:val="28"/>
          <w:szCs w:val="28"/>
          <w:lang w:val="en-US"/>
        </w:rPr>
        <w:br/>
        <w:t>and tuck them into bed (curl your fingers into a fist again</w:t>
      </w:r>
      <w:r>
        <w:rPr>
          <w:sz w:val="28"/>
          <w:szCs w:val="28"/>
          <w:lang w:val="en-US"/>
        </w:rPr>
        <w:t xml:space="preserve"> and place them into your lap).</w:t>
      </w:r>
      <w:r>
        <w:rPr>
          <w:sz w:val="28"/>
          <w:szCs w:val="28"/>
          <w:lang w:val="en-US"/>
        </w:rPr>
        <w:br/>
        <w:t xml:space="preserve"> Pairs </w:t>
      </w:r>
      <w:r w:rsidR="00C35182">
        <w:rPr>
          <w:sz w:val="28"/>
          <w:szCs w:val="28"/>
          <w:lang w:val="en-US"/>
        </w:rPr>
        <w:br/>
        <w:t>Two things make a pai</w:t>
      </w:r>
      <w:r>
        <w:rPr>
          <w:sz w:val="28"/>
          <w:szCs w:val="28"/>
          <w:lang w:val="en-US"/>
        </w:rPr>
        <w:t>r. (hold up two fingers.)</w:t>
      </w:r>
      <w:r w:rsidR="00C35182">
        <w:rPr>
          <w:sz w:val="28"/>
          <w:szCs w:val="28"/>
          <w:lang w:val="en-US"/>
        </w:rPr>
        <w:t>                                    </w:t>
      </w:r>
      <w:r w:rsidR="00C35182">
        <w:rPr>
          <w:sz w:val="28"/>
          <w:szCs w:val="28"/>
          <w:lang w:val="en-US"/>
        </w:rPr>
        <w:br/>
        <w:t>And on me, I’ll show yo</w:t>
      </w:r>
      <w:r w:rsidR="004B47CA">
        <w:rPr>
          <w:sz w:val="28"/>
          <w:szCs w:val="28"/>
          <w:lang w:val="en-US"/>
        </w:rPr>
        <w:t>u where. (point to self.)</w:t>
      </w:r>
      <w:r w:rsidR="004B47CA">
        <w:rPr>
          <w:sz w:val="28"/>
          <w:szCs w:val="28"/>
          <w:lang w:val="en-US"/>
        </w:rPr>
        <w:br/>
        <w:t>    </w:t>
      </w:r>
      <w:r w:rsidR="00C35182">
        <w:rPr>
          <w:sz w:val="28"/>
          <w:szCs w:val="28"/>
          <w:lang w:val="en-US"/>
        </w:rPr>
        <w:t xml:space="preserve">                                                                                      </w:t>
      </w:r>
      <w:r w:rsidR="00C35182">
        <w:rPr>
          <w:sz w:val="28"/>
          <w:szCs w:val="28"/>
          <w:lang w:val="en-US"/>
        </w:rPr>
        <w:br/>
        <w:t>I have two ears, and I have two eyes. (point to ear and eyes.)</w:t>
      </w:r>
      <w:r w:rsidR="00C35182">
        <w:rPr>
          <w:sz w:val="28"/>
          <w:szCs w:val="28"/>
          <w:lang w:val="en-US"/>
        </w:rPr>
        <w:br/>
        <w:t xml:space="preserve">Both </w:t>
      </w:r>
      <w:r>
        <w:rPr>
          <w:sz w:val="28"/>
          <w:szCs w:val="28"/>
          <w:lang w:val="en-US"/>
        </w:rPr>
        <w:t xml:space="preserve">are important to make me wise! </w:t>
      </w:r>
      <w:r w:rsidR="00C35182">
        <w:rPr>
          <w:sz w:val="28"/>
          <w:szCs w:val="28"/>
          <w:lang w:val="en-US"/>
        </w:rPr>
        <w:br/>
        <w:t>I have two holes i</w:t>
      </w:r>
      <w:r>
        <w:rPr>
          <w:sz w:val="28"/>
          <w:szCs w:val="28"/>
          <w:lang w:val="en-US"/>
        </w:rPr>
        <w:t xml:space="preserve">n my nose. (point to nose.) </w:t>
      </w:r>
      <w:r w:rsidR="00C35182">
        <w:rPr>
          <w:sz w:val="28"/>
          <w:szCs w:val="28"/>
          <w:lang w:val="en-US"/>
        </w:rPr>
        <w:t xml:space="preserve">                                       </w:t>
      </w:r>
      <w:r w:rsidR="00C35182">
        <w:rPr>
          <w:sz w:val="28"/>
          <w:szCs w:val="28"/>
          <w:lang w:val="en-US"/>
        </w:rPr>
        <w:br/>
        <w:t>That lets me smell a beautiful rose. (</w:t>
      </w:r>
      <w:r>
        <w:rPr>
          <w:sz w:val="28"/>
          <w:szCs w:val="28"/>
          <w:lang w:val="en-US"/>
        </w:rPr>
        <w:t>pretend to smell a rose.)</w:t>
      </w:r>
      <w:r w:rsidR="00C35182">
        <w:rPr>
          <w:sz w:val="28"/>
          <w:szCs w:val="28"/>
          <w:lang w:val="en-US"/>
        </w:rPr>
        <w:t xml:space="preserve">                                             </w:t>
      </w:r>
      <w:r w:rsidR="00C35182">
        <w:rPr>
          <w:sz w:val="28"/>
          <w:szCs w:val="28"/>
          <w:lang w:val="en-US"/>
        </w:rPr>
        <w:br/>
        <w:t xml:space="preserve">I have two hands that </w:t>
      </w:r>
      <w:r w:rsidR="00C35182">
        <w:rPr>
          <w:sz w:val="28"/>
          <w:szCs w:val="28"/>
          <w:u w:val="single"/>
          <w:lang w:val="en-US"/>
        </w:rPr>
        <w:t>clap a beat.</w:t>
      </w:r>
      <w:r w:rsidR="00C35182">
        <w:rPr>
          <w:sz w:val="28"/>
          <w:szCs w:val="28"/>
          <w:lang w:val="en-US"/>
        </w:rPr>
        <w:t xml:space="preserve"> (clap hands to underlined words.)</w:t>
      </w:r>
      <w:r w:rsidR="00C35182">
        <w:rPr>
          <w:sz w:val="28"/>
          <w:szCs w:val="28"/>
          <w:lang w:val="en-US"/>
        </w:rPr>
        <w:br/>
        <w:t>                                                  </w:t>
      </w:r>
      <w:r w:rsidR="00C35182">
        <w:rPr>
          <w:sz w:val="28"/>
          <w:szCs w:val="28"/>
          <w:lang w:val="en-US"/>
        </w:rPr>
        <w:br/>
        <w:t>I have two feet that are really neat! (jump when saying the word neat!)</w:t>
      </w:r>
    </w:p>
    <w:p w:rsidR="00C35182" w:rsidRPr="004B47CA" w:rsidRDefault="00C35182" w:rsidP="004B47CA">
      <w:pPr>
        <w:pStyle w:val="ab"/>
        <w:spacing w:before="0" w:after="0"/>
        <w:rPr>
          <w:sz w:val="28"/>
          <w:szCs w:val="28"/>
          <w:lang w:val="en-US"/>
        </w:rPr>
      </w:pPr>
      <w:r>
        <w:rPr>
          <w:sz w:val="28"/>
          <w:szCs w:val="28"/>
          <w:lang w:val="en-US"/>
        </w:rPr>
        <w:t xml:space="preserve">Five little gentlemen </w:t>
      </w:r>
      <w:r>
        <w:rPr>
          <w:sz w:val="28"/>
          <w:szCs w:val="28"/>
          <w:lang w:val="en-US"/>
        </w:rPr>
        <w:br/>
        <w:t xml:space="preserve">Going for a walk. </w:t>
      </w:r>
      <w:r>
        <w:rPr>
          <w:sz w:val="28"/>
          <w:szCs w:val="28"/>
          <w:lang w:val="en-US"/>
        </w:rPr>
        <w:br/>
        <w:t>Five little gentlemen Stop for a talk.</w:t>
      </w:r>
      <w:r>
        <w:rPr>
          <w:sz w:val="28"/>
          <w:szCs w:val="28"/>
          <w:lang w:val="en-US"/>
        </w:rPr>
        <w:br/>
        <w:t xml:space="preserve">Along came five ladies </w:t>
      </w:r>
      <w:r>
        <w:rPr>
          <w:sz w:val="28"/>
          <w:szCs w:val="28"/>
          <w:lang w:val="en-US"/>
        </w:rPr>
        <w:br/>
        <w:t xml:space="preserve">They stood all together (5 </w:t>
      </w:r>
      <w:r>
        <w:rPr>
          <w:sz w:val="28"/>
          <w:szCs w:val="28"/>
        </w:rPr>
        <w:t>пальчиков</w:t>
      </w:r>
      <w:r>
        <w:rPr>
          <w:sz w:val="28"/>
          <w:szCs w:val="28"/>
          <w:lang w:val="en-US"/>
        </w:rPr>
        <w:t xml:space="preserve"> – </w:t>
      </w:r>
      <w:r>
        <w:rPr>
          <w:sz w:val="28"/>
          <w:szCs w:val="28"/>
        </w:rPr>
        <w:t>джентльмены</w:t>
      </w:r>
      <w:r>
        <w:rPr>
          <w:sz w:val="28"/>
          <w:szCs w:val="28"/>
          <w:lang w:val="en-US"/>
        </w:rPr>
        <w:t xml:space="preserve">, 5 </w:t>
      </w:r>
      <w:r>
        <w:rPr>
          <w:sz w:val="28"/>
          <w:szCs w:val="28"/>
        </w:rPr>
        <w:t>пальчиков</w:t>
      </w:r>
      <w:r>
        <w:rPr>
          <w:sz w:val="28"/>
          <w:szCs w:val="28"/>
          <w:lang w:val="en-US"/>
        </w:rPr>
        <w:t xml:space="preserve"> – </w:t>
      </w:r>
      <w:r>
        <w:rPr>
          <w:sz w:val="28"/>
          <w:szCs w:val="28"/>
        </w:rPr>
        <w:t>леди</w:t>
      </w:r>
      <w:r>
        <w:rPr>
          <w:sz w:val="28"/>
          <w:szCs w:val="28"/>
          <w:lang w:val="en-US"/>
        </w:rPr>
        <w:t xml:space="preserve">, </w:t>
      </w:r>
      <w:r>
        <w:rPr>
          <w:sz w:val="28"/>
          <w:szCs w:val="28"/>
        </w:rPr>
        <w:t>они</w:t>
      </w:r>
      <w:r>
        <w:rPr>
          <w:sz w:val="28"/>
          <w:szCs w:val="28"/>
          <w:lang w:val="en-US"/>
        </w:rPr>
        <w:t xml:space="preserve"> </w:t>
      </w:r>
      <w:r>
        <w:rPr>
          <w:sz w:val="28"/>
          <w:szCs w:val="28"/>
        </w:rPr>
        <w:t>встречаются</w:t>
      </w:r>
      <w:r>
        <w:rPr>
          <w:sz w:val="28"/>
          <w:szCs w:val="28"/>
          <w:lang w:val="en-US"/>
        </w:rPr>
        <w:t xml:space="preserve"> </w:t>
      </w:r>
      <w:r>
        <w:rPr>
          <w:sz w:val="28"/>
          <w:szCs w:val="28"/>
        </w:rPr>
        <w:t>и</w:t>
      </w:r>
      <w:r>
        <w:rPr>
          <w:sz w:val="28"/>
          <w:szCs w:val="28"/>
          <w:lang w:val="en-US"/>
        </w:rPr>
        <w:t xml:space="preserve"> </w:t>
      </w:r>
      <w:r>
        <w:rPr>
          <w:sz w:val="28"/>
          <w:szCs w:val="28"/>
        </w:rPr>
        <w:t>начинают</w:t>
      </w:r>
      <w:r>
        <w:rPr>
          <w:sz w:val="28"/>
          <w:szCs w:val="28"/>
          <w:lang w:val="en-US"/>
        </w:rPr>
        <w:t xml:space="preserve"> </w:t>
      </w:r>
      <w:r>
        <w:rPr>
          <w:sz w:val="28"/>
          <w:szCs w:val="28"/>
        </w:rPr>
        <w:t>танцевать</w:t>
      </w:r>
      <w:r>
        <w:rPr>
          <w:sz w:val="28"/>
          <w:szCs w:val="28"/>
          <w:lang w:val="en-US"/>
        </w:rPr>
        <w:t>).</w:t>
      </w:r>
      <w:r>
        <w:rPr>
          <w:sz w:val="28"/>
          <w:szCs w:val="28"/>
          <w:lang w:val="en-US"/>
        </w:rPr>
        <w:br/>
        <w:t xml:space="preserve">And they began to dance. </w:t>
      </w:r>
      <w:r>
        <w:rPr>
          <w:sz w:val="28"/>
          <w:szCs w:val="28"/>
          <w:lang w:val="en-US"/>
        </w:rPr>
        <w:br/>
      </w:r>
      <w:r w:rsidR="004B47CA">
        <w:rPr>
          <w:sz w:val="28"/>
          <w:szCs w:val="28"/>
          <w:lang w:val="en-US"/>
        </w:rPr>
        <w:t xml:space="preserve">Fox in a Box </w:t>
      </w:r>
      <w:r>
        <w:rPr>
          <w:sz w:val="28"/>
          <w:szCs w:val="28"/>
          <w:lang w:val="en-US"/>
        </w:rPr>
        <w:br/>
        <w:t xml:space="preserve">I saw a little fox (hold up two fingers walking in air.) </w:t>
      </w:r>
      <w:r>
        <w:rPr>
          <w:sz w:val="28"/>
          <w:szCs w:val="28"/>
          <w:lang w:val="en-US"/>
        </w:rPr>
        <w:br/>
        <w:t xml:space="preserve">climb into a box. (put fingers in opening of other hand.) </w:t>
      </w:r>
      <w:r>
        <w:rPr>
          <w:sz w:val="28"/>
          <w:szCs w:val="28"/>
          <w:lang w:val="en-US"/>
        </w:rPr>
        <w:br/>
        <w:t xml:space="preserve">I saw a large ox (hold hand as a fist.) </w:t>
      </w:r>
      <w:r>
        <w:rPr>
          <w:sz w:val="28"/>
          <w:szCs w:val="28"/>
          <w:lang w:val="en-US"/>
        </w:rPr>
        <w:br/>
        <w:t>sit on a mailbo</w:t>
      </w:r>
      <w:r w:rsidR="004B47CA">
        <w:rPr>
          <w:sz w:val="28"/>
          <w:szCs w:val="28"/>
          <w:lang w:val="en-US"/>
        </w:rPr>
        <w:t xml:space="preserve">x. (place fist on other hand.) </w:t>
      </w:r>
      <w:r w:rsidR="004B47CA">
        <w:rPr>
          <w:sz w:val="28"/>
          <w:szCs w:val="28"/>
          <w:lang w:val="en-US"/>
        </w:rPr>
        <w:br/>
        <w:t xml:space="preserve">Zebras in a Zoo </w:t>
      </w:r>
      <w:r>
        <w:rPr>
          <w:sz w:val="28"/>
          <w:szCs w:val="28"/>
          <w:lang w:val="en-US"/>
        </w:rPr>
        <w:br/>
        <w:t xml:space="preserve">Five zebras in a zoo (wiggle five fingers.) </w:t>
      </w:r>
      <w:r>
        <w:rPr>
          <w:sz w:val="28"/>
          <w:szCs w:val="28"/>
          <w:lang w:val="en-US"/>
        </w:rPr>
        <w:br/>
        <w:t xml:space="preserve">The first one said, "I need new shoes.” (touch thumb.) </w:t>
      </w:r>
      <w:r>
        <w:rPr>
          <w:sz w:val="28"/>
          <w:szCs w:val="28"/>
          <w:lang w:val="en-US"/>
        </w:rPr>
        <w:br/>
        <w:t>The second said, "I do, too!” (touch index finger.)</w:t>
      </w:r>
      <w:r>
        <w:rPr>
          <w:sz w:val="28"/>
          <w:szCs w:val="28"/>
          <w:lang w:val="en-US"/>
        </w:rPr>
        <w:br/>
        <w:t>The third one said, "My name is Sue.” (touch middle finger.)</w:t>
      </w:r>
      <w:r>
        <w:rPr>
          <w:sz w:val="28"/>
          <w:szCs w:val="28"/>
          <w:lang w:val="en-US"/>
        </w:rPr>
        <w:br/>
        <w:t xml:space="preserve">The fourth one said, "It’s nice to meet you.” (shake ring finger with other hand as if shaking hands.) </w:t>
      </w:r>
      <w:r>
        <w:rPr>
          <w:sz w:val="28"/>
          <w:szCs w:val="28"/>
          <w:lang w:val="en-US"/>
        </w:rPr>
        <w:br/>
        <w:t xml:space="preserve">The Fifth one said, "How do you do?” (wiggle little finger.) </w:t>
      </w:r>
      <w:r>
        <w:rPr>
          <w:sz w:val="28"/>
          <w:szCs w:val="28"/>
          <w:lang w:val="en-US"/>
        </w:rPr>
        <w:br/>
        <w:t>Two littl</w:t>
      </w:r>
      <w:r w:rsidR="004B47CA">
        <w:rPr>
          <w:sz w:val="28"/>
          <w:szCs w:val="28"/>
          <w:lang w:val="en-US"/>
        </w:rPr>
        <w:t xml:space="preserve">e black birds </w:t>
      </w:r>
      <w:r>
        <w:rPr>
          <w:sz w:val="28"/>
          <w:szCs w:val="28"/>
          <w:lang w:val="en-US"/>
        </w:rPr>
        <w:br/>
        <w:t xml:space="preserve">Two little black birds </w:t>
      </w:r>
      <w:r>
        <w:rPr>
          <w:sz w:val="28"/>
          <w:szCs w:val="28"/>
          <w:lang w:val="en-US"/>
        </w:rPr>
        <w:br/>
        <w:t xml:space="preserve">Sitting on the wall, (hold up one finger of each hand) </w:t>
      </w:r>
      <w:r>
        <w:rPr>
          <w:sz w:val="28"/>
          <w:szCs w:val="28"/>
          <w:lang w:val="en-US"/>
        </w:rPr>
        <w:br/>
        <w:t xml:space="preserve">One named Peter, </w:t>
      </w:r>
      <w:r>
        <w:rPr>
          <w:sz w:val="28"/>
          <w:szCs w:val="28"/>
          <w:lang w:val="en-US"/>
        </w:rPr>
        <w:br/>
        <w:t xml:space="preserve">The other named Paul. </w:t>
      </w:r>
      <w:r>
        <w:rPr>
          <w:sz w:val="28"/>
          <w:szCs w:val="28"/>
          <w:lang w:val="en-US"/>
        </w:rPr>
        <w:br/>
        <w:t xml:space="preserve">Fly away Peter! (put a hand behind your back) </w:t>
      </w:r>
      <w:r>
        <w:rPr>
          <w:sz w:val="28"/>
          <w:szCs w:val="28"/>
          <w:lang w:val="en-US"/>
        </w:rPr>
        <w:br/>
        <w:t xml:space="preserve">Fly away, Paul! (put the other hand behind you back) </w:t>
      </w:r>
      <w:r>
        <w:rPr>
          <w:sz w:val="28"/>
          <w:szCs w:val="28"/>
          <w:lang w:val="en-US"/>
        </w:rPr>
        <w:br/>
        <w:t xml:space="preserve">Come back, Peter! (bring the first hand from behind your back) </w:t>
      </w:r>
      <w:r>
        <w:rPr>
          <w:sz w:val="28"/>
          <w:szCs w:val="28"/>
          <w:lang w:val="en-US"/>
        </w:rPr>
        <w:br/>
        <w:t>Come back, Paul! (bring the second hand</w:t>
      </w:r>
      <w:r>
        <w:rPr>
          <w:color w:val="006400"/>
          <w:sz w:val="28"/>
          <w:szCs w:val="28"/>
          <w:lang w:val="en-US"/>
        </w:rPr>
        <w:t xml:space="preserve"> from behind your back)</w:t>
      </w:r>
    </w:p>
    <w:p w:rsidR="00C35182" w:rsidRPr="00105A5B" w:rsidRDefault="004B47CA" w:rsidP="004B47CA">
      <w:pPr>
        <w:pStyle w:val="ab"/>
        <w:spacing w:before="0" w:after="0"/>
        <w:rPr>
          <w:sz w:val="28"/>
          <w:szCs w:val="28"/>
        </w:rPr>
      </w:pPr>
      <w:r>
        <w:rPr>
          <w:sz w:val="28"/>
          <w:szCs w:val="28"/>
          <w:lang w:val="en-US"/>
        </w:rPr>
        <w:lastRenderedPageBreak/>
        <w:t xml:space="preserve">Ostrich </w:t>
      </w:r>
      <w:r w:rsidR="00C35182">
        <w:rPr>
          <w:sz w:val="28"/>
          <w:szCs w:val="28"/>
          <w:lang w:val="en-US"/>
        </w:rPr>
        <w:br/>
        <w:t xml:space="preserve">An ostrich has two long legs (hold up 2 fingers.) </w:t>
      </w:r>
      <w:r w:rsidR="00C35182">
        <w:rPr>
          <w:sz w:val="28"/>
          <w:szCs w:val="28"/>
          <w:lang w:val="en-US"/>
        </w:rPr>
        <w:br/>
        <w:t xml:space="preserve">and can lay many large eggs. (touch together index fingers and thumb for large egg.) </w:t>
      </w:r>
      <w:r w:rsidR="00C35182">
        <w:rPr>
          <w:sz w:val="28"/>
          <w:szCs w:val="28"/>
          <w:lang w:val="en-US"/>
        </w:rPr>
        <w:br/>
        <w:t xml:space="preserve">She’s the largest of all the birds, (hold hands up high like wings.) </w:t>
      </w:r>
      <w:r w:rsidR="00C35182">
        <w:rPr>
          <w:sz w:val="28"/>
          <w:szCs w:val="28"/>
          <w:lang w:val="en-US"/>
        </w:rPr>
        <w:br/>
        <w:t>And she can’t fly. Isn’t that absurd? (put hands on hips.)</w:t>
      </w:r>
      <w:r w:rsidR="00C35182">
        <w:rPr>
          <w:sz w:val="28"/>
          <w:szCs w:val="28"/>
          <w:lang w:val="en-US"/>
        </w:rPr>
        <w:br/>
      </w:r>
      <w:r w:rsidR="00C35182">
        <w:rPr>
          <w:b/>
          <w:bCs/>
          <w:sz w:val="28"/>
          <w:szCs w:val="28"/>
          <w:lang w:val="en-US"/>
        </w:rPr>
        <w:t xml:space="preserve">Five Fingers </w:t>
      </w:r>
      <w:r w:rsidR="00C35182">
        <w:rPr>
          <w:sz w:val="28"/>
          <w:szCs w:val="28"/>
          <w:lang w:val="en-US"/>
        </w:rPr>
        <w:br/>
      </w:r>
      <w:r w:rsidR="00C35182">
        <w:rPr>
          <w:b/>
          <w:bCs/>
          <w:sz w:val="28"/>
          <w:szCs w:val="28"/>
          <w:lang w:val="en-US"/>
        </w:rPr>
        <w:t xml:space="preserve">I have five fingers on each hand. </w:t>
      </w:r>
      <w:r w:rsidR="00C35182">
        <w:rPr>
          <w:sz w:val="28"/>
          <w:szCs w:val="28"/>
          <w:lang w:val="en-US"/>
        </w:rPr>
        <w:t>(show each hand.)</w:t>
      </w:r>
      <w:r w:rsidR="00C35182">
        <w:rPr>
          <w:sz w:val="28"/>
          <w:szCs w:val="28"/>
          <w:lang w:val="en-US"/>
        </w:rPr>
        <w:br/>
      </w:r>
      <w:r w:rsidR="00C35182">
        <w:rPr>
          <w:b/>
          <w:bCs/>
          <w:sz w:val="28"/>
          <w:szCs w:val="28"/>
          <w:lang w:val="en-US"/>
        </w:rPr>
        <w:t>I like to put them in the sand.</w:t>
      </w:r>
      <w:r w:rsidR="00C35182">
        <w:rPr>
          <w:sz w:val="28"/>
          <w:szCs w:val="28"/>
          <w:lang w:val="en-US"/>
        </w:rPr>
        <w:t xml:space="preserve"> (wiggle all fingers.) </w:t>
      </w:r>
      <w:r w:rsidR="00C35182">
        <w:rPr>
          <w:sz w:val="28"/>
          <w:szCs w:val="28"/>
          <w:lang w:val="en-US"/>
        </w:rPr>
        <w:br/>
      </w:r>
      <w:r w:rsidR="00C35182">
        <w:rPr>
          <w:b/>
          <w:bCs/>
          <w:sz w:val="28"/>
          <w:szCs w:val="28"/>
          <w:lang w:val="en-US"/>
        </w:rPr>
        <w:t xml:space="preserve">When I hide my thumb just so, </w:t>
      </w:r>
      <w:r w:rsidR="00C35182">
        <w:rPr>
          <w:sz w:val="28"/>
          <w:szCs w:val="28"/>
          <w:lang w:val="en-US"/>
        </w:rPr>
        <w:t xml:space="preserve">(bend thumbs back.) </w:t>
      </w:r>
      <w:r w:rsidR="00C35182">
        <w:rPr>
          <w:sz w:val="28"/>
          <w:szCs w:val="28"/>
          <w:lang w:val="en-US"/>
        </w:rPr>
        <w:br/>
      </w:r>
      <w:r w:rsidR="00C35182">
        <w:rPr>
          <w:b/>
          <w:bCs/>
          <w:sz w:val="28"/>
          <w:szCs w:val="28"/>
          <w:lang w:val="en-US"/>
        </w:rPr>
        <w:t>There’s only four that I can show.</w:t>
      </w:r>
      <w:r w:rsidR="00C35182">
        <w:rPr>
          <w:sz w:val="28"/>
          <w:szCs w:val="28"/>
          <w:lang w:val="en-US"/>
        </w:rPr>
        <w:t xml:space="preserve"> (s</w:t>
      </w:r>
      <w:r>
        <w:rPr>
          <w:sz w:val="28"/>
          <w:szCs w:val="28"/>
          <w:lang w:val="en-US"/>
        </w:rPr>
        <w:t>how four fingers on each hand.)</w:t>
      </w:r>
      <w:r w:rsidR="00C35182">
        <w:rPr>
          <w:sz w:val="28"/>
          <w:szCs w:val="28"/>
          <w:lang w:val="en-US"/>
        </w:rPr>
        <w:br/>
        <w:t> </w:t>
      </w:r>
      <w:r w:rsidR="00C35182">
        <w:rPr>
          <w:b/>
          <w:bCs/>
          <w:sz w:val="28"/>
          <w:szCs w:val="28"/>
          <w:lang w:val="en-US"/>
        </w:rPr>
        <w:t xml:space="preserve">Bug </w:t>
      </w:r>
      <w:r w:rsidR="00C35182">
        <w:rPr>
          <w:sz w:val="28"/>
          <w:szCs w:val="28"/>
          <w:lang w:val="en-US"/>
        </w:rPr>
        <w:br/>
      </w:r>
      <w:r w:rsidR="00C35182">
        <w:rPr>
          <w:b/>
          <w:bCs/>
          <w:sz w:val="28"/>
          <w:szCs w:val="28"/>
          <w:lang w:val="en-US"/>
        </w:rPr>
        <w:t xml:space="preserve">Finger play 1, 2, 3 </w:t>
      </w:r>
      <w:r w:rsidR="00C35182">
        <w:rPr>
          <w:sz w:val="28"/>
          <w:szCs w:val="28"/>
          <w:lang w:val="en-US"/>
        </w:rPr>
        <w:t xml:space="preserve">( hold up fingers) </w:t>
      </w:r>
      <w:r w:rsidR="00C35182">
        <w:rPr>
          <w:sz w:val="28"/>
          <w:szCs w:val="28"/>
          <w:lang w:val="en-US"/>
        </w:rPr>
        <w:br/>
      </w:r>
      <w:r w:rsidR="00C35182">
        <w:rPr>
          <w:b/>
          <w:bCs/>
          <w:sz w:val="28"/>
          <w:szCs w:val="28"/>
          <w:lang w:val="en-US"/>
        </w:rPr>
        <w:t>There is a bug on me!</w:t>
      </w:r>
      <w:r w:rsidR="00C35182">
        <w:rPr>
          <w:sz w:val="28"/>
          <w:szCs w:val="28"/>
          <w:lang w:val="en-US"/>
        </w:rPr>
        <w:t xml:space="preserve"> (point to shoulder)</w:t>
      </w:r>
      <w:r w:rsidR="00C35182">
        <w:rPr>
          <w:sz w:val="28"/>
          <w:szCs w:val="28"/>
          <w:lang w:val="en-US"/>
        </w:rPr>
        <w:br/>
      </w:r>
      <w:r w:rsidR="00C35182">
        <w:rPr>
          <w:b/>
          <w:bCs/>
          <w:sz w:val="28"/>
          <w:szCs w:val="28"/>
          <w:lang w:val="en-US"/>
        </w:rPr>
        <w:t xml:space="preserve">Where did it go? </w:t>
      </w:r>
      <w:r w:rsidR="00C35182">
        <w:rPr>
          <w:sz w:val="28"/>
          <w:szCs w:val="28"/>
          <w:lang w:val="en-US"/>
        </w:rPr>
        <w:t>( brush off)</w:t>
      </w:r>
      <w:r w:rsidR="00C35182">
        <w:rPr>
          <w:sz w:val="28"/>
          <w:szCs w:val="28"/>
          <w:lang w:val="en-US"/>
        </w:rPr>
        <w:br/>
      </w:r>
      <w:r w:rsidR="00C35182">
        <w:rPr>
          <w:b/>
          <w:bCs/>
          <w:sz w:val="28"/>
          <w:szCs w:val="28"/>
          <w:lang w:val="en-US"/>
        </w:rPr>
        <w:t xml:space="preserve">I don't know </w:t>
      </w:r>
      <w:r w:rsidR="00C35182">
        <w:rPr>
          <w:sz w:val="28"/>
          <w:szCs w:val="28"/>
          <w:lang w:val="en-US"/>
        </w:rPr>
        <w:t>( shrug sh</w:t>
      </w:r>
      <w:r>
        <w:rPr>
          <w:sz w:val="28"/>
          <w:szCs w:val="28"/>
          <w:lang w:val="en-US"/>
        </w:rPr>
        <w:t>oulder and look really puzzled)</w:t>
      </w:r>
      <w:r w:rsidR="00C35182">
        <w:rPr>
          <w:sz w:val="28"/>
          <w:szCs w:val="28"/>
          <w:lang w:val="en-US"/>
        </w:rPr>
        <w:br/>
        <w:t> </w:t>
      </w:r>
      <w:r w:rsidR="00C35182">
        <w:rPr>
          <w:b/>
          <w:bCs/>
          <w:sz w:val="28"/>
          <w:szCs w:val="28"/>
          <w:lang w:val="en-US"/>
        </w:rPr>
        <w:t xml:space="preserve">Five Little Sparrows </w:t>
      </w:r>
      <w:r w:rsidR="00C35182">
        <w:rPr>
          <w:sz w:val="28"/>
          <w:szCs w:val="28"/>
          <w:lang w:val="en-US"/>
        </w:rPr>
        <w:br/>
      </w:r>
      <w:r w:rsidR="00C35182">
        <w:rPr>
          <w:b/>
          <w:bCs/>
          <w:sz w:val="28"/>
          <w:szCs w:val="28"/>
          <w:lang w:val="en-US"/>
        </w:rPr>
        <w:t>Five little sparrows high in a tree</w:t>
      </w:r>
      <w:r w:rsidR="00C35182">
        <w:rPr>
          <w:sz w:val="28"/>
          <w:szCs w:val="28"/>
          <w:lang w:val="en-US"/>
        </w:rPr>
        <w:t xml:space="preserve"> (hold one hand up) </w:t>
      </w:r>
      <w:r w:rsidR="00C35182">
        <w:rPr>
          <w:sz w:val="28"/>
          <w:szCs w:val="28"/>
          <w:lang w:val="en-US"/>
        </w:rPr>
        <w:br/>
      </w:r>
      <w:r w:rsidR="00C35182">
        <w:rPr>
          <w:b/>
          <w:bCs/>
          <w:sz w:val="28"/>
          <w:szCs w:val="28"/>
          <w:lang w:val="en-US"/>
        </w:rPr>
        <w:t xml:space="preserve">The first one said, "Whom do I see?" </w:t>
      </w:r>
      <w:r w:rsidR="00C35182">
        <w:rPr>
          <w:sz w:val="28"/>
          <w:szCs w:val="28"/>
          <w:lang w:val="en-US"/>
        </w:rPr>
        <w:t xml:space="preserve">(point to thumb) </w:t>
      </w:r>
      <w:r w:rsidR="00C35182">
        <w:rPr>
          <w:sz w:val="28"/>
          <w:szCs w:val="28"/>
          <w:lang w:val="en-US"/>
        </w:rPr>
        <w:br/>
      </w:r>
      <w:r w:rsidR="00C35182">
        <w:rPr>
          <w:b/>
          <w:bCs/>
          <w:sz w:val="28"/>
          <w:szCs w:val="28"/>
          <w:lang w:val="en-US"/>
        </w:rPr>
        <w:t>The second one said, "I see the street."</w:t>
      </w:r>
      <w:r w:rsidR="00C35182">
        <w:rPr>
          <w:sz w:val="28"/>
          <w:szCs w:val="28"/>
          <w:lang w:val="en-US"/>
        </w:rPr>
        <w:t xml:space="preserve"> (pointer finger) </w:t>
      </w:r>
      <w:r w:rsidR="00C35182">
        <w:rPr>
          <w:sz w:val="28"/>
          <w:szCs w:val="28"/>
          <w:lang w:val="en-US"/>
        </w:rPr>
        <w:br/>
      </w:r>
      <w:r w:rsidR="00C35182">
        <w:rPr>
          <w:b/>
          <w:bCs/>
          <w:sz w:val="28"/>
          <w:szCs w:val="28"/>
          <w:lang w:val="en-US"/>
        </w:rPr>
        <w:t>The third one said, "And seeds to eat."</w:t>
      </w:r>
      <w:r w:rsidR="00C35182">
        <w:rPr>
          <w:sz w:val="28"/>
          <w:szCs w:val="28"/>
          <w:lang w:val="en-US"/>
        </w:rPr>
        <w:t xml:space="preserve"> (middle finger) </w:t>
      </w:r>
      <w:r w:rsidR="00C35182">
        <w:rPr>
          <w:sz w:val="28"/>
          <w:szCs w:val="28"/>
          <w:lang w:val="en-US"/>
        </w:rPr>
        <w:br/>
      </w:r>
      <w:r w:rsidR="00C35182">
        <w:rPr>
          <w:b/>
          <w:bCs/>
          <w:sz w:val="28"/>
          <w:szCs w:val="28"/>
          <w:lang w:val="en-US"/>
        </w:rPr>
        <w:t>The fourth one said, "The seeds are wheat."</w:t>
      </w:r>
      <w:r w:rsidR="00C35182">
        <w:rPr>
          <w:sz w:val="28"/>
          <w:szCs w:val="28"/>
          <w:lang w:val="en-US"/>
        </w:rPr>
        <w:t xml:space="preserve"> (ring finger) </w:t>
      </w:r>
      <w:r w:rsidR="00C35182">
        <w:rPr>
          <w:sz w:val="28"/>
          <w:szCs w:val="28"/>
          <w:lang w:val="en-US"/>
        </w:rPr>
        <w:br/>
      </w:r>
      <w:r w:rsidR="00C35182">
        <w:rPr>
          <w:b/>
          <w:bCs/>
          <w:sz w:val="28"/>
          <w:szCs w:val="28"/>
          <w:lang w:val="en-US"/>
        </w:rPr>
        <w:t>The fifth one said, "Tweet, tweet, tweet."</w:t>
      </w:r>
      <w:r>
        <w:rPr>
          <w:sz w:val="28"/>
          <w:szCs w:val="28"/>
          <w:lang w:val="en-US"/>
        </w:rPr>
        <w:t xml:space="preserve"> (little finger) </w:t>
      </w:r>
      <w:r w:rsidR="00C35182">
        <w:rPr>
          <w:sz w:val="28"/>
          <w:szCs w:val="28"/>
          <w:lang w:val="en-US"/>
        </w:rPr>
        <w:br/>
      </w:r>
      <w:r w:rsidR="00C35182">
        <w:rPr>
          <w:b/>
          <w:bCs/>
          <w:sz w:val="28"/>
          <w:szCs w:val="28"/>
          <w:lang w:val="en-US"/>
        </w:rPr>
        <w:t xml:space="preserve">Five little kittens </w:t>
      </w:r>
      <w:r w:rsidR="00C35182">
        <w:rPr>
          <w:sz w:val="28"/>
          <w:szCs w:val="28"/>
          <w:lang w:val="en-US"/>
        </w:rPr>
        <w:br/>
      </w:r>
      <w:r w:rsidR="00C35182">
        <w:rPr>
          <w:b/>
          <w:bCs/>
          <w:sz w:val="28"/>
          <w:szCs w:val="28"/>
          <w:lang w:val="en-US"/>
        </w:rPr>
        <w:t xml:space="preserve">Five little kittens standing in a row </w:t>
      </w:r>
      <w:r w:rsidR="00C35182">
        <w:rPr>
          <w:sz w:val="28"/>
          <w:szCs w:val="28"/>
          <w:lang w:val="en-US"/>
        </w:rPr>
        <w:t xml:space="preserve">(hold up 5 fingers) </w:t>
      </w:r>
      <w:r w:rsidR="00C35182">
        <w:rPr>
          <w:sz w:val="28"/>
          <w:szCs w:val="28"/>
          <w:lang w:val="en-US"/>
        </w:rPr>
        <w:br/>
      </w:r>
      <w:r w:rsidR="00C35182">
        <w:rPr>
          <w:b/>
          <w:bCs/>
          <w:sz w:val="28"/>
          <w:szCs w:val="28"/>
          <w:lang w:val="en-US"/>
        </w:rPr>
        <w:t xml:space="preserve">They nod their heads to the children so </w:t>
      </w:r>
      <w:r w:rsidR="00C35182">
        <w:rPr>
          <w:sz w:val="28"/>
          <w:szCs w:val="28"/>
          <w:lang w:val="en-US"/>
        </w:rPr>
        <w:t xml:space="preserve">(bend fingers) </w:t>
      </w:r>
      <w:r w:rsidR="00C35182">
        <w:rPr>
          <w:sz w:val="28"/>
          <w:szCs w:val="28"/>
          <w:lang w:val="en-US"/>
        </w:rPr>
        <w:br/>
      </w:r>
      <w:r w:rsidR="00C35182">
        <w:rPr>
          <w:b/>
          <w:bCs/>
          <w:sz w:val="28"/>
          <w:szCs w:val="28"/>
          <w:lang w:val="en-US"/>
        </w:rPr>
        <w:t>They run to the left, they run to the right</w:t>
      </w:r>
      <w:r w:rsidR="00C35182">
        <w:rPr>
          <w:sz w:val="28"/>
          <w:szCs w:val="28"/>
          <w:lang w:val="en-US"/>
        </w:rPr>
        <w:t xml:space="preserve"> (run fingers to the left and then to the right) </w:t>
      </w:r>
      <w:r w:rsidR="00C35182">
        <w:rPr>
          <w:sz w:val="28"/>
          <w:szCs w:val="28"/>
          <w:lang w:val="en-US"/>
        </w:rPr>
        <w:br/>
      </w:r>
      <w:r w:rsidR="00C35182">
        <w:rPr>
          <w:b/>
          <w:bCs/>
          <w:sz w:val="28"/>
          <w:szCs w:val="28"/>
          <w:lang w:val="en-US"/>
        </w:rPr>
        <w:t>They stand up and stretch in the bright sunlight</w:t>
      </w:r>
      <w:r w:rsidR="00C35182">
        <w:rPr>
          <w:sz w:val="28"/>
          <w:szCs w:val="28"/>
          <w:lang w:val="en-US"/>
        </w:rPr>
        <w:t xml:space="preserve"> (stretch fingers out tall) </w:t>
      </w:r>
      <w:r w:rsidR="00C35182">
        <w:rPr>
          <w:sz w:val="28"/>
          <w:szCs w:val="28"/>
          <w:lang w:val="en-US"/>
        </w:rPr>
        <w:br/>
      </w:r>
      <w:r w:rsidR="00C35182">
        <w:rPr>
          <w:b/>
          <w:bCs/>
          <w:sz w:val="28"/>
          <w:szCs w:val="28"/>
          <w:lang w:val="en-US"/>
        </w:rPr>
        <w:t>Along comes a dog who's in for some fun</w:t>
      </w:r>
      <w:r w:rsidR="00C35182">
        <w:rPr>
          <w:sz w:val="28"/>
          <w:szCs w:val="28"/>
          <w:lang w:val="en-US"/>
        </w:rPr>
        <w:t xml:space="preserve"> (hold up one finger from opposite hand) </w:t>
      </w:r>
      <w:r w:rsidR="00C35182">
        <w:rPr>
          <w:sz w:val="28"/>
          <w:szCs w:val="28"/>
          <w:lang w:val="en-US"/>
        </w:rPr>
        <w:br/>
      </w:r>
      <w:r w:rsidR="00C35182">
        <w:rPr>
          <w:b/>
          <w:bCs/>
          <w:sz w:val="28"/>
          <w:szCs w:val="28"/>
          <w:lang w:val="en-US"/>
        </w:rPr>
        <w:t xml:space="preserve">MEOW! See those little kittens run </w:t>
      </w:r>
      <w:r>
        <w:rPr>
          <w:sz w:val="28"/>
          <w:szCs w:val="28"/>
          <w:lang w:val="en-US"/>
        </w:rPr>
        <w:t xml:space="preserve">(let fingers run) </w:t>
      </w:r>
      <w:r w:rsidR="00C35182">
        <w:rPr>
          <w:sz w:val="28"/>
          <w:szCs w:val="28"/>
          <w:lang w:val="en-US"/>
        </w:rPr>
        <w:br/>
      </w:r>
      <w:r w:rsidR="00C35182">
        <w:rPr>
          <w:b/>
          <w:bCs/>
          <w:sz w:val="28"/>
          <w:szCs w:val="28"/>
          <w:lang w:val="en-US"/>
        </w:rPr>
        <w:t xml:space="preserve">Five Little Puppies </w:t>
      </w:r>
      <w:r w:rsidR="00C35182">
        <w:rPr>
          <w:sz w:val="28"/>
          <w:szCs w:val="28"/>
          <w:lang w:val="en-US"/>
        </w:rPr>
        <w:br/>
      </w:r>
      <w:r w:rsidR="00C35182">
        <w:rPr>
          <w:b/>
          <w:bCs/>
          <w:sz w:val="28"/>
          <w:szCs w:val="28"/>
          <w:lang w:val="en-US"/>
        </w:rPr>
        <w:t xml:space="preserve">Five little puppies were playing in the sun. </w:t>
      </w:r>
      <w:r w:rsidR="00C35182">
        <w:rPr>
          <w:sz w:val="28"/>
          <w:szCs w:val="28"/>
          <w:lang w:val="en-US"/>
        </w:rPr>
        <w:br/>
        <w:t xml:space="preserve">(hold up hand fingers extended) </w:t>
      </w:r>
      <w:r w:rsidR="00C35182">
        <w:rPr>
          <w:sz w:val="28"/>
          <w:szCs w:val="28"/>
          <w:lang w:val="en-US"/>
        </w:rPr>
        <w:br/>
      </w:r>
      <w:r w:rsidR="00C35182">
        <w:rPr>
          <w:b/>
          <w:bCs/>
          <w:sz w:val="28"/>
          <w:szCs w:val="28"/>
          <w:lang w:val="en-US"/>
        </w:rPr>
        <w:t>This one saw a rabbit, and he began to run.</w:t>
      </w:r>
      <w:r w:rsidR="00C35182">
        <w:rPr>
          <w:sz w:val="28"/>
          <w:szCs w:val="28"/>
          <w:lang w:val="en-US"/>
        </w:rPr>
        <w:t xml:space="preserve"> (bend down first finger) </w:t>
      </w:r>
      <w:r w:rsidR="00C35182">
        <w:rPr>
          <w:sz w:val="28"/>
          <w:szCs w:val="28"/>
          <w:lang w:val="en-US"/>
        </w:rPr>
        <w:br/>
      </w:r>
      <w:r w:rsidR="00C35182">
        <w:rPr>
          <w:b/>
          <w:bCs/>
          <w:sz w:val="28"/>
          <w:szCs w:val="28"/>
          <w:lang w:val="en-US"/>
        </w:rPr>
        <w:t>This one saw a butterfly and he began to race</w:t>
      </w:r>
      <w:r w:rsidR="00C35182">
        <w:rPr>
          <w:sz w:val="28"/>
          <w:szCs w:val="28"/>
          <w:lang w:val="en-US"/>
        </w:rPr>
        <w:t xml:space="preserve">. (bend down second finger) </w:t>
      </w:r>
      <w:r w:rsidR="00C35182">
        <w:rPr>
          <w:sz w:val="28"/>
          <w:szCs w:val="28"/>
          <w:lang w:val="en-US"/>
        </w:rPr>
        <w:br/>
      </w:r>
      <w:r w:rsidR="00C35182">
        <w:rPr>
          <w:b/>
          <w:bCs/>
          <w:sz w:val="28"/>
          <w:szCs w:val="28"/>
          <w:lang w:val="en-US"/>
        </w:rPr>
        <w:t>This one saw a cat and he began to chase.</w:t>
      </w:r>
      <w:r w:rsidR="00C35182">
        <w:rPr>
          <w:sz w:val="28"/>
          <w:szCs w:val="28"/>
          <w:lang w:val="en-US"/>
        </w:rPr>
        <w:t xml:space="preserve"> (bend down third finger) </w:t>
      </w:r>
      <w:r w:rsidR="00C35182">
        <w:rPr>
          <w:sz w:val="28"/>
          <w:szCs w:val="28"/>
          <w:lang w:val="en-US"/>
        </w:rPr>
        <w:br/>
      </w:r>
      <w:r w:rsidR="00C35182">
        <w:rPr>
          <w:b/>
          <w:bCs/>
          <w:sz w:val="28"/>
          <w:szCs w:val="28"/>
          <w:lang w:val="en-US"/>
        </w:rPr>
        <w:t xml:space="preserve">This one tried to catch his tail and he went round and round. </w:t>
      </w:r>
      <w:r w:rsidR="00C35182" w:rsidRPr="00105A5B">
        <w:rPr>
          <w:sz w:val="28"/>
          <w:szCs w:val="28"/>
        </w:rPr>
        <w:t>(</w:t>
      </w:r>
      <w:r w:rsidR="00C35182">
        <w:rPr>
          <w:sz w:val="28"/>
          <w:szCs w:val="28"/>
          <w:lang w:val="en-US"/>
        </w:rPr>
        <w:t>bend</w:t>
      </w:r>
      <w:r w:rsidR="00C35182" w:rsidRPr="00105A5B">
        <w:rPr>
          <w:sz w:val="28"/>
          <w:szCs w:val="28"/>
        </w:rPr>
        <w:t xml:space="preserve"> </w:t>
      </w:r>
      <w:r w:rsidR="00C35182">
        <w:rPr>
          <w:sz w:val="28"/>
          <w:szCs w:val="28"/>
          <w:lang w:val="en-US"/>
        </w:rPr>
        <w:t>down</w:t>
      </w:r>
      <w:r w:rsidR="00C35182" w:rsidRPr="00105A5B">
        <w:rPr>
          <w:sz w:val="28"/>
          <w:szCs w:val="28"/>
        </w:rPr>
        <w:t xml:space="preserve"> </w:t>
      </w:r>
      <w:r w:rsidR="00C35182">
        <w:rPr>
          <w:sz w:val="28"/>
          <w:szCs w:val="28"/>
          <w:lang w:val="en-US"/>
        </w:rPr>
        <w:t>fourth</w:t>
      </w:r>
      <w:r w:rsidR="00C35182" w:rsidRPr="00105A5B">
        <w:rPr>
          <w:sz w:val="28"/>
          <w:szCs w:val="28"/>
        </w:rPr>
        <w:t xml:space="preserve"> </w:t>
      </w:r>
      <w:r w:rsidR="00C35182">
        <w:rPr>
          <w:sz w:val="28"/>
          <w:szCs w:val="28"/>
          <w:lang w:val="en-US"/>
        </w:rPr>
        <w:t>finger</w:t>
      </w:r>
      <w:r w:rsidR="00C35182" w:rsidRPr="00105A5B">
        <w:rPr>
          <w:sz w:val="28"/>
          <w:szCs w:val="28"/>
        </w:rPr>
        <w:t>)</w:t>
      </w:r>
    </w:p>
    <w:p w:rsidR="00D462C7" w:rsidRDefault="00D462C7" w:rsidP="00F063BA">
      <w:pPr>
        <w:pStyle w:val="ab"/>
        <w:rPr>
          <w:b/>
          <w:bCs/>
          <w:sz w:val="28"/>
          <w:szCs w:val="28"/>
        </w:rPr>
      </w:pPr>
    </w:p>
    <w:p w:rsidR="005D6AD2" w:rsidRDefault="005D6AD2" w:rsidP="00F063BA">
      <w:pPr>
        <w:pStyle w:val="ab"/>
        <w:rPr>
          <w:b/>
          <w:bCs/>
          <w:sz w:val="28"/>
          <w:szCs w:val="28"/>
        </w:rPr>
      </w:pPr>
    </w:p>
    <w:p w:rsidR="00C35182" w:rsidRPr="004B47CA" w:rsidRDefault="00F063BA" w:rsidP="00F063BA">
      <w:pPr>
        <w:pStyle w:val="ab"/>
        <w:rPr>
          <w:b/>
          <w:bCs/>
          <w:sz w:val="28"/>
          <w:szCs w:val="28"/>
        </w:rPr>
      </w:pPr>
      <w:r>
        <w:rPr>
          <w:b/>
          <w:bCs/>
          <w:sz w:val="28"/>
          <w:szCs w:val="28"/>
        </w:rPr>
        <w:lastRenderedPageBreak/>
        <w:t xml:space="preserve">Приложение № </w:t>
      </w:r>
      <w:r w:rsidR="005D6AD2">
        <w:rPr>
          <w:b/>
          <w:bCs/>
          <w:sz w:val="28"/>
          <w:szCs w:val="28"/>
        </w:rPr>
        <w:t>4</w:t>
      </w:r>
    </w:p>
    <w:p w:rsidR="00C35182" w:rsidRPr="004B47CA" w:rsidRDefault="00C35182" w:rsidP="00D462C7">
      <w:pPr>
        <w:pStyle w:val="ab"/>
        <w:spacing w:before="0" w:after="0"/>
        <w:rPr>
          <w:b/>
          <w:bCs/>
          <w:sz w:val="28"/>
          <w:szCs w:val="28"/>
        </w:rPr>
      </w:pPr>
      <w:r>
        <w:rPr>
          <w:b/>
          <w:bCs/>
          <w:sz w:val="28"/>
          <w:szCs w:val="28"/>
        </w:rPr>
        <w:t xml:space="preserve">Релаксивные упражнения на дыхание </w:t>
      </w:r>
    </w:p>
    <w:p w:rsidR="00C35182" w:rsidRDefault="00C35182" w:rsidP="00D462C7">
      <w:pPr>
        <w:pStyle w:val="ab"/>
        <w:spacing w:before="0" w:after="0"/>
        <w:rPr>
          <w:sz w:val="28"/>
          <w:szCs w:val="28"/>
        </w:rPr>
      </w:pPr>
      <w:r>
        <w:rPr>
          <w:sz w:val="28"/>
          <w:szCs w:val="28"/>
        </w:rPr>
        <w:t>1. разного рода вдохи и выдохи;</w:t>
      </w:r>
    </w:p>
    <w:p w:rsidR="00C35182" w:rsidRDefault="00C35182" w:rsidP="00D462C7">
      <w:pPr>
        <w:pStyle w:val="ab"/>
        <w:spacing w:before="0" w:after="0"/>
        <w:rPr>
          <w:sz w:val="28"/>
          <w:szCs w:val="28"/>
        </w:rPr>
      </w:pPr>
      <w:r>
        <w:rPr>
          <w:sz w:val="28"/>
          <w:szCs w:val="28"/>
        </w:rPr>
        <w:t>2. выдох через рот с надуванием щек;</w:t>
      </w:r>
    </w:p>
    <w:p w:rsidR="00C35182" w:rsidRDefault="00C35182" w:rsidP="00D462C7">
      <w:pPr>
        <w:pStyle w:val="ab"/>
        <w:spacing w:before="0" w:after="0"/>
        <w:rPr>
          <w:sz w:val="28"/>
          <w:szCs w:val="28"/>
        </w:rPr>
      </w:pPr>
      <w:r>
        <w:rPr>
          <w:sz w:val="28"/>
          <w:szCs w:val="28"/>
        </w:rPr>
        <w:t>3. дыхание животом;</w:t>
      </w:r>
    </w:p>
    <w:p w:rsidR="00C35182" w:rsidRDefault="00C35182" w:rsidP="00D462C7">
      <w:pPr>
        <w:pStyle w:val="ab"/>
        <w:spacing w:before="0" w:after="0"/>
        <w:rPr>
          <w:sz w:val="28"/>
          <w:szCs w:val="28"/>
        </w:rPr>
      </w:pPr>
      <w:r>
        <w:rPr>
          <w:sz w:val="28"/>
          <w:szCs w:val="28"/>
        </w:rPr>
        <w:t>4. различная звуковая дыхательная гимнастика (А-А-А, Ту- Ту-Ту и т.д.) Дыхательные упражнения способствуют углублению дыхания, помогают повысить возбудимость коры больших полушарий, активизировать детей на уроке.</w:t>
      </w:r>
    </w:p>
    <w:p w:rsidR="00C35182" w:rsidRDefault="00C35182" w:rsidP="00D462C7">
      <w:pPr>
        <w:pStyle w:val="ab"/>
        <w:spacing w:before="0" w:after="0"/>
        <w:rPr>
          <w:sz w:val="28"/>
          <w:szCs w:val="28"/>
        </w:rPr>
      </w:pPr>
      <w:r>
        <w:rPr>
          <w:sz w:val="28"/>
          <w:szCs w:val="28"/>
        </w:rPr>
        <w:t>Упражнение «Шарик» (начальная школа).</w:t>
      </w:r>
    </w:p>
    <w:p w:rsidR="00C35182" w:rsidRDefault="00C35182" w:rsidP="00D462C7">
      <w:pPr>
        <w:pStyle w:val="ab"/>
        <w:spacing w:before="0" w:after="0"/>
        <w:rPr>
          <w:sz w:val="28"/>
          <w:szCs w:val="28"/>
        </w:rPr>
      </w:pPr>
      <w:r>
        <w:rPr>
          <w:sz w:val="28"/>
          <w:szCs w:val="28"/>
        </w:rPr>
        <w:t xml:space="preserve">Учитель предлагает детям представить, что они воздушные шарики. « </w:t>
      </w:r>
      <w:r>
        <w:rPr>
          <w:sz w:val="28"/>
          <w:szCs w:val="28"/>
          <w:lang w:val="en-US"/>
        </w:rPr>
        <w:t>You</w:t>
      </w:r>
      <w:r>
        <w:rPr>
          <w:sz w:val="28"/>
          <w:szCs w:val="28"/>
        </w:rPr>
        <w:t xml:space="preserve"> </w:t>
      </w:r>
      <w:r>
        <w:rPr>
          <w:sz w:val="28"/>
          <w:szCs w:val="28"/>
          <w:lang w:val="en-US"/>
        </w:rPr>
        <w:t>are</w:t>
      </w:r>
      <w:r>
        <w:rPr>
          <w:sz w:val="28"/>
          <w:szCs w:val="28"/>
        </w:rPr>
        <w:t xml:space="preserve"> </w:t>
      </w:r>
      <w:r>
        <w:rPr>
          <w:sz w:val="28"/>
          <w:szCs w:val="28"/>
          <w:lang w:val="en-US"/>
        </w:rPr>
        <w:t>balloons</w:t>
      </w:r>
      <w:r>
        <w:rPr>
          <w:sz w:val="28"/>
          <w:szCs w:val="28"/>
        </w:rPr>
        <w:t>»! На счёт 1234- дети делают 4 глубоких вздоха «</w:t>
      </w:r>
      <w:r>
        <w:rPr>
          <w:sz w:val="28"/>
          <w:szCs w:val="28"/>
          <w:lang w:val="en-US"/>
        </w:rPr>
        <w:t>Breath</w:t>
      </w:r>
      <w:r>
        <w:rPr>
          <w:sz w:val="28"/>
          <w:szCs w:val="28"/>
        </w:rPr>
        <w:t xml:space="preserve"> </w:t>
      </w:r>
      <w:r>
        <w:rPr>
          <w:sz w:val="28"/>
          <w:szCs w:val="28"/>
          <w:lang w:val="en-US"/>
        </w:rPr>
        <w:t>in</w:t>
      </w:r>
      <w:r>
        <w:rPr>
          <w:sz w:val="28"/>
          <w:szCs w:val="28"/>
        </w:rPr>
        <w:t>!» и задерживают дыхание. Затем на счёт 1-8 медленно выдыхают «</w:t>
      </w:r>
      <w:r>
        <w:rPr>
          <w:sz w:val="28"/>
          <w:szCs w:val="28"/>
          <w:lang w:val="en-US"/>
        </w:rPr>
        <w:t>Breath out</w:t>
      </w:r>
      <w:r>
        <w:rPr>
          <w:sz w:val="28"/>
          <w:szCs w:val="28"/>
        </w:rPr>
        <w:t>!».</w:t>
      </w:r>
    </w:p>
    <w:p w:rsidR="00C35182" w:rsidRDefault="00C35182" w:rsidP="00D462C7">
      <w:pPr>
        <w:pStyle w:val="ab"/>
        <w:spacing w:before="0" w:after="0"/>
        <w:rPr>
          <w:sz w:val="28"/>
          <w:szCs w:val="28"/>
        </w:rPr>
      </w:pPr>
      <w:r>
        <w:rPr>
          <w:sz w:val="28"/>
          <w:szCs w:val="28"/>
        </w:rPr>
        <w:t xml:space="preserve">Дыхательные упражнения: </w:t>
      </w:r>
    </w:p>
    <w:p w:rsidR="00C35182" w:rsidRDefault="00C35182" w:rsidP="00D462C7">
      <w:pPr>
        <w:pStyle w:val="ab"/>
        <w:numPr>
          <w:ilvl w:val="2"/>
          <w:numId w:val="24"/>
        </w:numPr>
        <w:tabs>
          <w:tab w:val="left" w:pos="2160"/>
        </w:tabs>
        <w:spacing w:before="0" w:after="0"/>
        <w:rPr>
          <w:sz w:val="28"/>
          <w:szCs w:val="28"/>
        </w:rPr>
      </w:pPr>
      <w:r>
        <w:rPr>
          <w:sz w:val="28"/>
          <w:szCs w:val="28"/>
        </w:rPr>
        <w:t xml:space="preserve">Вдохните левой ноздрей на счет 6, правую ноздрю зажмите пальцем; </w:t>
      </w:r>
    </w:p>
    <w:p w:rsidR="00C35182" w:rsidRDefault="00C35182" w:rsidP="00D462C7">
      <w:pPr>
        <w:pStyle w:val="ab"/>
        <w:numPr>
          <w:ilvl w:val="2"/>
          <w:numId w:val="24"/>
        </w:numPr>
        <w:tabs>
          <w:tab w:val="left" w:pos="2160"/>
        </w:tabs>
        <w:spacing w:before="0" w:after="0"/>
        <w:rPr>
          <w:sz w:val="28"/>
          <w:szCs w:val="28"/>
        </w:rPr>
      </w:pPr>
      <w:r>
        <w:rPr>
          <w:sz w:val="28"/>
          <w:szCs w:val="28"/>
        </w:rPr>
        <w:t xml:space="preserve">Задержите дыхание до 3; </w:t>
      </w:r>
    </w:p>
    <w:p w:rsidR="00C35182" w:rsidRDefault="00C35182" w:rsidP="00D462C7">
      <w:pPr>
        <w:pStyle w:val="ab"/>
        <w:numPr>
          <w:ilvl w:val="2"/>
          <w:numId w:val="24"/>
        </w:numPr>
        <w:tabs>
          <w:tab w:val="left" w:pos="2160"/>
        </w:tabs>
        <w:spacing w:before="0" w:after="0"/>
        <w:rPr>
          <w:sz w:val="28"/>
          <w:szCs w:val="28"/>
        </w:rPr>
      </w:pPr>
      <w:r>
        <w:rPr>
          <w:sz w:val="28"/>
          <w:szCs w:val="28"/>
        </w:rPr>
        <w:t xml:space="preserve">Закройте левую ноздрю и выдохните через правую ноздрю на счет 6; </w:t>
      </w:r>
    </w:p>
    <w:p w:rsidR="00C35182" w:rsidRDefault="00C35182" w:rsidP="00D462C7">
      <w:pPr>
        <w:pStyle w:val="ab"/>
        <w:numPr>
          <w:ilvl w:val="2"/>
          <w:numId w:val="24"/>
        </w:numPr>
        <w:tabs>
          <w:tab w:val="left" w:pos="2160"/>
        </w:tabs>
        <w:spacing w:before="0" w:after="0"/>
        <w:rPr>
          <w:sz w:val="28"/>
          <w:szCs w:val="28"/>
        </w:rPr>
      </w:pPr>
      <w:r>
        <w:rPr>
          <w:sz w:val="28"/>
          <w:szCs w:val="28"/>
        </w:rPr>
        <w:t>Вдохните правой ноздрей и т.д. Повторять 5-6 раз.</w:t>
      </w:r>
    </w:p>
    <w:p w:rsidR="00C35182" w:rsidRDefault="00C35182" w:rsidP="00D462C7">
      <w:pPr>
        <w:pStyle w:val="ab"/>
        <w:spacing w:before="0" w:after="0"/>
        <w:rPr>
          <w:sz w:val="28"/>
          <w:szCs w:val="28"/>
        </w:rPr>
      </w:pPr>
    </w:p>
    <w:p w:rsidR="00C35182" w:rsidRDefault="00C35182" w:rsidP="00D462C7">
      <w:pPr>
        <w:pStyle w:val="ab"/>
        <w:spacing w:before="0" w:after="0"/>
        <w:rPr>
          <w:sz w:val="28"/>
          <w:szCs w:val="28"/>
        </w:rPr>
      </w:pPr>
      <w:r>
        <w:rPr>
          <w:b/>
          <w:bCs/>
          <w:sz w:val="28"/>
          <w:szCs w:val="28"/>
        </w:rPr>
        <w:t>Ныряние</w:t>
      </w:r>
      <w:r>
        <w:rPr>
          <w:sz w:val="28"/>
          <w:szCs w:val="28"/>
        </w:rPr>
        <w:t xml:space="preserve"> Нужно два раза глубоко вдохнуть и выдохнуть, а затем, после третьего глубокого вдоха, «нырнуть под воду» и не дышать, зажав при этом нос пальцами. Как только ребёнок чувствует, что больше не может «сидеть под водой», он «выныривает». Упражнение рекомендуется выполнять между различными дыхательными комплексами, чтобы избежать головокружения. </w:t>
      </w:r>
    </w:p>
    <w:p w:rsidR="00C35182" w:rsidRDefault="00C35182" w:rsidP="00D462C7">
      <w:pPr>
        <w:pStyle w:val="ab"/>
        <w:spacing w:before="0" w:after="0"/>
        <w:rPr>
          <w:sz w:val="28"/>
          <w:szCs w:val="28"/>
        </w:rPr>
      </w:pPr>
      <w:r>
        <w:rPr>
          <w:b/>
          <w:bCs/>
          <w:sz w:val="28"/>
          <w:szCs w:val="28"/>
        </w:rPr>
        <w:t>Каша кипит</w:t>
      </w:r>
      <w:r>
        <w:rPr>
          <w:sz w:val="28"/>
          <w:szCs w:val="28"/>
        </w:rPr>
        <w:t xml:space="preserve"> Вдыхаем через нос, на выдохе произносится слово «пых». Повторить не менее 8 раз. Но одним из самых важных здоровьесберегающих действий, считаю создание у детей положительной эмоциональной настроенности на уроке. Положительные эмоции способны полностью снимать последствия отрицательных воздействий на организм школьника. Поэтому для создания положительной атмосферы, а также снятия усталости и умственного напряжения на уроке я часто использую эмоциональную разрядку. Таким образом, применение здоровьесберегающих образовательных технологий на уроках способствует самоопределению, самореализации ученика на основе его внутренней мотивации, вводит ребёнка в образовательное поле без потерь для здоровья, с повышенной мотивацией. Подобный подход к обучению не даёт дополнительной нагрузки на нервную систему и способствует творческому развитию личности. </w:t>
      </w:r>
    </w:p>
    <w:p w:rsidR="00C35182" w:rsidRDefault="00C35182" w:rsidP="00D462C7">
      <w:pPr>
        <w:pStyle w:val="ab"/>
        <w:spacing w:before="0" w:after="0"/>
        <w:rPr>
          <w:sz w:val="28"/>
          <w:szCs w:val="28"/>
        </w:rPr>
      </w:pPr>
    </w:p>
    <w:p w:rsidR="00C35182" w:rsidRDefault="00C35182" w:rsidP="00D462C7">
      <w:pPr>
        <w:pStyle w:val="ab"/>
        <w:spacing w:before="0" w:after="0"/>
        <w:rPr>
          <w:sz w:val="28"/>
          <w:szCs w:val="28"/>
        </w:rPr>
      </w:pPr>
    </w:p>
    <w:p w:rsidR="005D6AD2" w:rsidRDefault="005D6AD2" w:rsidP="005D6AD2">
      <w:pPr>
        <w:pStyle w:val="ab"/>
        <w:spacing w:before="0" w:after="0"/>
        <w:rPr>
          <w:b/>
          <w:bCs/>
          <w:sz w:val="28"/>
          <w:szCs w:val="28"/>
        </w:rPr>
      </w:pPr>
    </w:p>
    <w:p w:rsidR="005D6AD2" w:rsidRDefault="005D6AD2" w:rsidP="005D6AD2">
      <w:pPr>
        <w:pStyle w:val="ab"/>
        <w:spacing w:before="0" w:after="0"/>
        <w:rPr>
          <w:b/>
          <w:bCs/>
          <w:sz w:val="28"/>
          <w:szCs w:val="28"/>
        </w:rPr>
      </w:pPr>
    </w:p>
    <w:p w:rsidR="005D6AD2" w:rsidRDefault="005D6AD2" w:rsidP="005D6AD2">
      <w:pPr>
        <w:pStyle w:val="ab"/>
        <w:spacing w:before="0" w:after="0"/>
        <w:rPr>
          <w:b/>
          <w:bCs/>
          <w:sz w:val="28"/>
          <w:szCs w:val="28"/>
        </w:rPr>
      </w:pPr>
    </w:p>
    <w:p w:rsidR="00C35182" w:rsidRDefault="005D6AD2" w:rsidP="00D462C7">
      <w:pPr>
        <w:pStyle w:val="ab"/>
        <w:spacing w:before="0" w:after="0"/>
        <w:ind w:left="720"/>
        <w:rPr>
          <w:b/>
          <w:bCs/>
          <w:sz w:val="28"/>
          <w:szCs w:val="28"/>
        </w:rPr>
      </w:pPr>
      <w:r>
        <w:rPr>
          <w:b/>
          <w:bCs/>
          <w:sz w:val="28"/>
          <w:szCs w:val="28"/>
        </w:rPr>
        <w:lastRenderedPageBreak/>
        <w:t>Приложение №5</w:t>
      </w:r>
    </w:p>
    <w:p w:rsidR="00C35182" w:rsidRDefault="00C35182" w:rsidP="00D462C7">
      <w:pPr>
        <w:pStyle w:val="ab"/>
        <w:spacing w:before="0" w:after="0"/>
        <w:rPr>
          <w:sz w:val="28"/>
          <w:szCs w:val="28"/>
        </w:rPr>
      </w:pPr>
      <w:r>
        <w:rPr>
          <w:sz w:val="28"/>
          <w:szCs w:val="28"/>
        </w:rPr>
        <w:t xml:space="preserve">Упражнение для глаз: </w:t>
      </w:r>
    </w:p>
    <w:p w:rsidR="00C35182" w:rsidRDefault="00C35182" w:rsidP="00D462C7">
      <w:pPr>
        <w:pStyle w:val="ab"/>
        <w:numPr>
          <w:ilvl w:val="0"/>
          <w:numId w:val="18"/>
        </w:numPr>
        <w:tabs>
          <w:tab w:val="left" w:pos="720"/>
        </w:tabs>
        <w:spacing w:before="0" w:after="0"/>
        <w:rPr>
          <w:sz w:val="28"/>
          <w:szCs w:val="28"/>
        </w:rPr>
      </w:pPr>
      <w:r>
        <w:rPr>
          <w:sz w:val="28"/>
          <w:szCs w:val="28"/>
        </w:rPr>
        <w:t xml:space="preserve">вертикальные движения глаз вверх-вниз; </w:t>
      </w:r>
    </w:p>
    <w:p w:rsidR="00C35182" w:rsidRDefault="00C35182" w:rsidP="00D462C7">
      <w:pPr>
        <w:pStyle w:val="ab"/>
        <w:numPr>
          <w:ilvl w:val="0"/>
          <w:numId w:val="18"/>
        </w:numPr>
        <w:tabs>
          <w:tab w:val="left" w:pos="720"/>
        </w:tabs>
        <w:spacing w:before="0" w:after="0"/>
        <w:rPr>
          <w:sz w:val="28"/>
          <w:szCs w:val="28"/>
        </w:rPr>
      </w:pPr>
      <w:r>
        <w:rPr>
          <w:sz w:val="28"/>
          <w:szCs w:val="28"/>
        </w:rPr>
        <w:t xml:space="preserve">горизонтальные - вправо-влево; </w:t>
      </w:r>
    </w:p>
    <w:p w:rsidR="00C35182" w:rsidRDefault="00C35182" w:rsidP="00D462C7">
      <w:pPr>
        <w:pStyle w:val="ab"/>
        <w:numPr>
          <w:ilvl w:val="0"/>
          <w:numId w:val="18"/>
        </w:numPr>
        <w:tabs>
          <w:tab w:val="left" w:pos="720"/>
        </w:tabs>
        <w:spacing w:before="0" w:after="0"/>
        <w:rPr>
          <w:sz w:val="28"/>
          <w:szCs w:val="28"/>
        </w:rPr>
      </w:pPr>
      <w:r>
        <w:rPr>
          <w:sz w:val="28"/>
          <w:szCs w:val="28"/>
        </w:rPr>
        <w:t xml:space="preserve">вращение глазами по часовой стрелке и против неё; </w:t>
      </w:r>
    </w:p>
    <w:p w:rsidR="00C35182" w:rsidRDefault="00C35182" w:rsidP="00D462C7">
      <w:pPr>
        <w:pStyle w:val="ab"/>
        <w:numPr>
          <w:ilvl w:val="0"/>
          <w:numId w:val="18"/>
        </w:numPr>
        <w:tabs>
          <w:tab w:val="left" w:pos="720"/>
        </w:tabs>
        <w:spacing w:before="0" w:after="0"/>
        <w:rPr>
          <w:sz w:val="28"/>
          <w:szCs w:val="28"/>
        </w:rPr>
      </w:pPr>
      <w:r>
        <w:rPr>
          <w:sz w:val="28"/>
          <w:szCs w:val="28"/>
        </w:rPr>
        <w:t xml:space="preserve">закрыть глаза и представить по очереди цвета радуги как можно отчётливее; </w:t>
      </w:r>
    </w:p>
    <w:p w:rsidR="00C35182" w:rsidRDefault="00C35182" w:rsidP="00D462C7">
      <w:pPr>
        <w:pStyle w:val="ab"/>
        <w:numPr>
          <w:ilvl w:val="0"/>
          <w:numId w:val="18"/>
        </w:numPr>
        <w:tabs>
          <w:tab w:val="left" w:pos="720"/>
        </w:tabs>
        <w:spacing w:before="0" w:after="0"/>
        <w:rPr>
          <w:sz w:val="28"/>
          <w:szCs w:val="28"/>
        </w:rPr>
      </w:pPr>
      <w:r>
        <w:rPr>
          <w:sz w:val="28"/>
          <w:szCs w:val="28"/>
        </w:rPr>
        <w:t>на доске начертить какую-либо кривую ; предлагается глазами нарисовать этуфигуру несколько раз в одном, затем в другом направлении.</w:t>
      </w:r>
    </w:p>
    <w:p w:rsidR="00C35182" w:rsidRDefault="00C35182" w:rsidP="00D462C7">
      <w:pPr>
        <w:pStyle w:val="ab"/>
        <w:numPr>
          <w:ilvl w:val="0"/>
          <w:numId w:val="18"/>
        </w:numPr>
        <w:tabs>
          <w:tab w:val="left" w:pos="720"/>
        </w:tabs>
        <w:spacing w:before="0" w:after="0"/>
        <w:rPr>
          <w:sz w:val="28"/>
          <w:szCs w:val="28"/>
        </w:rPr>
      </w:pPr>
      <w:r>
        <w:rPr>
          <w:sz w:val="28"/>
          <w:szCs w:val="28"/>
        </w:rPr>
        <w:t>сделать спокойный вдох через нос и закрыть глаза. Во время медленного вдоха через нос массировать закрытые веки подушечками ладоней, которые ближе к запястью, в направлении к носу и от носа. На паузе после выдоха, не открывая глаз, положить ладони на глаза, нос и рот так, чтобы к глазам не проникал свет. Задержаться в таком положении, сколько возможно, не вдыхая воздух. Затем, не отрывая ладоней от лица, открыть глаза и сделать спокойный вдох через нос. На медленном выдохе через нос открыть лицо, повернув ладони так, чтобы мизинцы были осью вращения.</w:t>
      </w:r>
    </w:p>
    <w:p w:rsidR="00C35182" w:rsidRDefault="00C35182" w:rsidP="00D462C7">
      <w:pPr>
        <w:pStyle w:val="ab"/>
        <w:spacing w:before="0" w:after="0"/>
        <w:rPr>
          <w:sz w:val="28"/>
          <w:szCs w:val="28"/>
        </w:rPr>
      </w:pPr>
      <w:r>
        <w:rPr>
          <w:sz w:val="28"/>
          <w:szCs w:val="28"/>
        </w:rPr>
        <w:t xml:space="preserve">Памятка для зрения. </w:t>
      </w:r>
    </w:p>
    <w:p w:rsidR="00C35182" w:rsidRDefault="00C35182" w:rsidP="00D462C7">
      <w:pPr>
        <w:pStyle w:val="ab"/>
        <w:spacing w:before="0" w:after="0"/>
        <w:rPr>
          <w:sz w:val="28"/>
          <w:szCs w:val="28"/>
        </w:rPr>
      </w:pPr>
      <w:r>
        <w:rPr>
          <w:sz w:val="28"/>
          <w:szCs w:val="28"/>
        </w:rPr>
        <w:t xml:space="preserve">Полезно: </w:t>
      </w:r>
    </w:p>
    <w:p w:rsidR="00C35182" w:rsidRDefault="00C35182" w:rsidP="00D462C7">
      <w:pPr>
        <w:pStyle w:val="ab"/>
        <w:numPr>
          <w:ilvl w:val="0"/>
          <w:numId w:val="23"/>
        </w:numPr>
        <w:tabs>
          <w:tab w:val="left" w:pos="720"/>
        </w:tabs>
        <w:spacing w:before="0" w:after="0"/>
        <w:rPr>
          <w:sz w:val="28"/>
          <w:szCs w:val="28"/>
        </w:rPr>
      </w:pPr>
      <w:r>
        <w:rPr>
          <w:sz w:val="28"/>
          <w:szCs w:val="28"/>
        </w:rPr>
        <w:t>Смотреть вдаль: на зелень, поля, цветы, небо, облака, воду.</w:t>
      </w:r>
    </w:p>
    <w:p w:rsidR="00C35182" w:rsidRDefault="00C35182" w:rsidP="00D462C7">
      <w:pPr>
        <w:pStyle w:val="ab"/>
        <w:numPr>
          <w:ilvl w:val="0"/>
          <w:numId w:val="23"/>
        </w:numPr>
        <w:tabs>
          <w:tab w:val="left" w:pos="720"/>
        </w:tabs>
        <w:spacing w:before="0" w:after="0"/>
        <w:rPr>
          <w:sz w:val="28"/>
          <w:szCs w:val="28"/>
        </w:rPr>
      </w:pPr>
      <w:r>
        <w:rPr>
          <w:sz w:val="28"/>
          <w:szCs w:val="28"/>
        </w:rPr>
        <w:t>Рассматривать цветные картины, репродукции, пейзажи.</w:t>
      </w:r>
    </w:p>
    <w:p w:rsidR="00C35182" w:rsidRDefault="00C35182" w:rsidP="00D462C7">
      <w:pPr>
        <w:pStyle w:val="ab"/>
        <w:spacing w:before="0" w:after="0"/>
        <w:rPr>
          <w:sz w:val="28"/>
          <w:szCs w:val="28"/>
        </w:rPr>
      </w:pPr>
      <w:r>
        <w:rPr>
          <w:sz w:val="28"/>
          <w:szCs w:val="28"/>
        </w:rPr>
        <w:t xml:space="preserve">Вредно: </w:t>
      </w:r>
    </w:p>
    <w:p w:rsidR="00C35182" w:rsidRDefault="00C35182" w:rsidP="00D462C7">
      <w:pPr>
        <w:pStyle w:val="ab"/>
        <w:numPr>
          <w:ilvl w:val="0"/>
          <w:numId w:val="7"/>
        </w:numPr>
        <w:tabs>
          <w:tab w:val="left" w:pos="720"/>
        </w:tabs>
        <w:spacing w:before="0" w:after="0"/>
        <w:rPr>
          <w:sz w:val="28"/>
          <w:szCs w:val="28"/>
        </w:rPr>
      </w:pPr>
      <w:r>
        <w:rPr>
          <w:sz w:val="28"/>
          <w:szCs w:val="28"/>
        </w:rPr>
        <w:t>Читать, писать лёжа или, близко наклонившись к тексту.</w:t>
      </w:r>
    </w:p>
    <w:p w:rsidR="00C35182" w:rsidRDefault="00C35182" w:rsidP="00D462C7">
      <w:pPr>
        <w:pStyle w:val="ab"/>
        <w:numPr>
          <w:ilvl w:val="0"/>
          <w:numId w:val="30"/>
        </w:numPr>
        <w:tabs>
          <w:tab w:val="left" w:pos="720"/>
        </w:tabs>
        <w:spacing w:before="0" w:after="0"/>
        <w:rPr>
          <w:sz w:val="28"/>
          <w:szCs w:val="28"/>
        </w:rPr>
      </w:pPr>
      <w:r>
        <w:rPr>
          <w:sz w:val="28"/>
          <w:szCs w:val="28"/>
        </w:rPr>
        <w:t>Пользоваться некачественными солнцезащитными очками.</w:t>
      </w:r>
    </w:p>
    <w:p w:rsidR="00C35182" w:rsidRDefault="00C35182" w:rsidP="00D462C7">
      <w:pPr>
        <w:pStyle w:val="ab"/>
        <w:numPr>
          <w:ilvl w:val="0"/>
          <w:numId w:val="30"/>
        </w:numPr>
        <w:tabs>
          <w:tab w:val="left" w:pos="720"/>
        </w:tabs>
        <w:spacing w:before="0" w:after="0"/>
        <w:rPr>
          <w:sz w:val="28"/>
          <w:szCs w:val="28"/>
        </w:rPr>
      </w:pPr>
      <w:r>
        <w:rPr>
          <w:sz w:val="28"/>
          <w:szCs w:val="28"/>
        </w:rPr>
        <w:t>Употреблять алкоголь.</w:t>
      </w:r>
    </w:p>
    <w:p w:rsidR="00C35182" w:rsidRDefault="00C35182" w:rsidP="00D462C7">
      <w:pPr>
        <w:pStyle w:val="ab"/>
        <w:numPr>
          <w:ilvl w:val="0"/>
          <w:numId w:val="30"/>
        </w:numPr>
        <w:tabs>
          <w:tab w:val="left" w:pos="720"/>
        </w:tabs>
        <w:spacing w:before="0" w:after="0"/>
        <w:rPr>
          <w:sz w:val="28"/>
          <w:szCs w:val="28"/>
        </w:rPr>
      </w:pPr>
      <w:r>
        <w:rPr>
          <w:sz w:val="28"/>
          <w:szCs w:val="28"/>
        </w:rPr>
        <w:t>Курить.</w:t>
      </w:r>
    </w:p>
    <w:p w:rsidR="00C35182" w:rsidRDefault="00C35182" w:rsidP="00D462C7">
      <w:pPr>
        <w:pStyle w:val="ab"/>
        <w:spacing w:before="0" w:after="0"/>
        <w:rPr>
          <w:sz w:val="28"/>
          <w:szCs w:val="28"/>
        </w:rPr>
      </w:pPr>
      <w:r>
        <w:rPr>
          <w:sz w:val="28"/>
          <w:szCs w:val="28"/>
        </w:rPr>
        <w:t xml:space="preserve">Необходимо </w:t>
      </w:r>
    </w:p>
    <w:p w:rsidR="00C35182" w:rsidRDefault="00C35182" w:rsidP="00D462C7">
      <w:pPr>
        <w:pStyle w:val="ab"/>
        <w:numPr>
          <w:ilvl w:val="0"/>
          <w:numId w:val="15"/>
        </w:numPr>
        <w:tabs>
          <w:tab w:val="left" w:pos="720"/>
        </w:tabs>
        <w:spacing w:before="0" w:after="0"/>
        <w:rPr>
          <w:sz w:val="28"/>
          <w:szCs w:val="28"/>
        </w:rPr>
      </w:pPr>
      <w:r>
        <w:rPr>
          <w:sz w:val="28"/>
          <w:szCs w:val="28"/>
        </w:rPr>
        <w:t>Яркое освещение (60 Вт) без попадания прямого света в глаза.</w:t>
      </w:r>
    </w:p>
    <w:p w:rsidR="00C35182" w:rsidRDefault="00C35182" w:rsidP="00D462C7">
      <w:pPr>
        <w:pStyle w:val="ab"/>
        <w:numPr>
          <w:ilvl w:val="0"/>
          <w:numId w:val="15"/>
        </w:numPr>
        <w:tabs>
          <w:tab w:val="left" w:pos="720"/>
        </w:tabs>
        <w:spacing w:before="0" w:after="0"/>
        <w:rPr>
          <w:sz w:val="28"/>
          <w:szCs w:val="28"/>
        </w:rPr>
      </w:pPr>
      <w:r>
        <w:rPr>
          <w:sz w:val="28"/>
          <w:szCs w:val="28"/>
        </w:rPr>
        <w:t>Располагать книгу или тетрадь на расстоянии 40-50см, монитор компьютера – на расстоянии 60см.</w:t>
      </w:r>
    </w:p>
    <w:p w:rsidR="00C35182" w:rsidRDefault="00C35182" w:rsidP="00D462C7">
      <w:pPr>
        <w:pStyle w:val="ab"/>
        <w:numPr>
          <w:ilvl w:val="0"/>
          <w:numId w:val="15"/>
        </w:numPr>
        <w:tabs>
          <w:tab w:val="left" w:pos="720"/>
        </w:tabs>
        <w:spacing w:before="0" w:after="0"/>
        <w:rPr>
          <w:sz w:val="28"/>
          <w:szCs w:val="28"/>
        </w:rPr>
      </w:pPr>
      <w:r>
        <w:rPr>
          <w:sz w:val="28"/>
          <w:szCs w:val="28"/>
        </w:rPr>
        <w:t>Смотреть телевизор при мягком освещении на расстоянии, равном шестикратному размеру экрана по диагонали (3-4м).</w:t>
      </w:r>
    </w:p>
    <w:p w:rsidR="00C35182" w:rsidRDefault="00C35182" w:rsidP="00D462C7">
      <w:pPr>
        <w:pStyle w:val="ab"/>
        <w:spacing w:before="0" w:after="0"/>
        <w:rPr>
          <w:i/>
          <w:iCs/>
          <w:sz w:val="28"/>
          <w:szCs w:val="28"/>
        </w:rPr>
      </w:pPr>
      <w:r>
        <w:rPr>
          <w:sz w:val="28"/>
          <w:szCs w:val="28"/>
        </w:rPr>
        <w:t>При напряжённой работе через каждые 40 минут делать перерывы на 3-</w:t>
      </w:r>
      <w:r>
        <w:rPr>
          <w:i/>
          <w:iCs/>
          <w:sz w:val="28"/>
          <w:szCs w:val="28"/>
        </w:rPr>
        <w:t>4мин</w:t>
      </w:r>
    </w:p>
    <w:p w:rsidR="00C35182" w:rsidRDefault="00C35182" w:rsidP="00D462C7">
      <w:pPr>
        <w:pStyle w:val="ab"/>
        <w:spacing w:before="0" w:after="0"/>
        <w:rPr>
          <w:sz w:val="28"/>
          <w:szCs w:val="28"/>
        </w:rPr>
      </w:pPr>
    </w:p>
    <w:p w:rsidR="005D6AD2" w:rsidRDefault="005D6AD2" w:rsidP="00D462C7">
      <w:pPr>
        <w:pStyle w:val="ab"/>
        <w:spacing w:before="0" w:after="0"/>
        <w:rPr>
          <w:b/>
          <w:bCs/>
          <w:sz w:val="28"/>
          <w:szCs w:val="28"/>
        </w:rPr>
      </w:pPr>
    </w:p>
    <w:p w:rsidR="005D6AD2" w:rsidRDefault="005D6AD2" w:rsidP="00D462C7">
      <w:pPr>
        <w:pStyle w:val="ab"/>
        <w:spacing w:before="0" w:after="0"/>
        <w:rPr>
          <w:b/>
          <w:bCs/>
          <w:sz w:val="28"/>
          <w:szCs w:val="28"/>
        </w:rPr>
      </w:pPr>
    </w:p>
    <w:p w:rsidR="005D6AD2" w:rsidRDefault="005D6AD2" w:rsidP="00D462C7">
      <w:pPr>
        <w:pStyle w:val="ab"/>
        <w:spacing w:before="0" w:after="0"/>
        <w:rPr>
          <w:b/>
          <w:bCs/>
          <w:sz w:val="28"/>
          <w:szCs w:val="28"/>
        </w:rPr>
      </w:pPr>
    </w:p>
    <w:p w:rsidR="005D6AD2" w:rsidRDefault="005D6AD2" w:rsidP="00D462C7">
      <w:pPr>
        <w:pStyle w:val="ab"/>
        <w:spacing w:before="0" w:after="0"/>
        <w:rPr>
          <w:b/>
          <w:bCs/>
          <w:sz w:val="28"/>
          <w:szCs w:val="28"/>
        </w:rPr>
      </w:pPr>
    </w:p>
    <w:p w:rsidR="005D6AD2" w:rsidRDefault="005D6AD2" w:rsidP="00D462C7">
      <w:pPr>
        <w:pStyle w:val="ab"/>
        <w:spacing w:before="0" w:after="0"/>
        <w:rPr>
          <w:b/>
          <w:bCs/>
          <w:sz w:val="28"/>
          <w:szCs w:val="28"/>
        </w:rPr>
      </w:pPr>
    </w:p>
    <w:p w:rsidR="005D6AD2" w:rsidRDefault="005D6AD2" w:rsidP="00D462C7">
      <w:pPr>
        <w:pStyle w:val="ab"/>
        <w:spacing w:before="0" w:after="0"/>
        <w:rPr>
          <w:b/>
          <w:bCs/>
          <w:sz w:val="28"/>
          <w:szCs w:val="28"/>
        </w:rPr>
      </w:pPr>
    </w:p>
    <w:p w:rsidR="005D6AD2" w:rsidRDefault="005D6AD2" w:rsidP="00D462C7">
      <w:pPr>
        <w:pStyle w:val="ab"/>
        <w:spacing w:before="0" w:after="0"/>
        <w:rPr>
          <w:b/>
          <w:bCs/>
          <w:sz w:val="28"/>
          <w:szCs w:val="28"/>
        </w:rPr>
      </w:pPr>
    </w:p>
    <w:p w:rsidR="005D6AD2" w:rsidRDefault="005D6AD2" w:rsidP="00D462C7">
      <w:pPr>
        <w:pStyle w:val="ab"/>
        <w:spacing w:before="0" w:after="0"/>
        <w:rPr>
          <w:b/>
          <w:bCs/>
          <w:sz w:val="28"/>
          <w:szCs w:val="28"/>
        </w:rPr>
      </w:pPr>
    </w:p>
    <w:p w:rsidR="005D6AD2" w:rsidRDefault="005D6AD2" w:rsidP="00D462C7">
      <w:pPr>
        <w:pStyle w:val="ab"/>
        <w:spacing w:before="0" w:after="0"/>
        <w:rPr>
          <w:b/>
          <w:bCs/>
          <w:sz w:val="28"/>
          <w:szCs w:val="28"/>
        </w:rPr>
      </w:pPr>
    </w:p>
    <w:p w:rsidR="00C35182" w:rsidRDefault="005D6AD2" w:rsidP="00D462C7">
      <w:pPr>
        <w:pStyle w:val="ab"/>
        <w:spacing w:before="0" w:after="0"/>
        <w:rPr>
          <w:b/>
          <w:bCs/>
          <w:sz w:val="28"/>
          <w:szCs w:val="28"/>
        </w:rPr>
      </w:pPr>
      <w:r>
        <w:rPr>
          <w:b/>
          <w:bCs/>
          <w:sz w:val="28"/>
          <w:szCs w:val="28"/>
        </w:rPr>
        <w:lastRenderedPageBreak/>
        <w:t>Приложение № 6</w:t>
      </w:r>
    </w:p>
    <w:p w:rsidR="00C35182" w:rsidRDefault="00C35182" w:rsidP="00D462C7">
      <w:pPr>
        <w:pStyle w:val="ab"/>
        <w:spacing w:before="0" w:after="0"/>
        <w:rPr>
          <w:b/>
          <w:bCs/>
          <w:sz w:val="28"/>
          <w:szCs w:val="28"/>
        </w:rPr>
      </w:pPr>
      <w:r>
        <w:rPr>
          <w:b/>
          <w:bCs/>
          <w:sz w:val="28"/>
          <w:szCs w:val="28"/>
        </w:rPr>
        <w:t>Комплексная релаксация</w:t>
      </w:r>
    </w:p>
    <w:p w:rsidR="00C35182" w:rsidRDefault="00C35182" w:rsidP="00D462C7">
      <w:pPr>
        <w:pStyle w:val="ab"/>
        <w:spacing w:before="0" w:after="0"/>
        <w:rPr>
          <w:sz w:val="28"/>
          <w:szCs w:val="28"/>
          <w:lang w:val="en-US"/>
        </w:rPr>
      </w:pPr>
      <w:r>
        <w:rPr>
          <w:sz w:val="28"/>
          <w:szCs w:val="28"/>
        </w:rPr>
        <w:t xml:space="preserve">Сидя на стуле, просим ребят слегка наклонить туловище вперед, голову чуть-чуть опустить, глаза закрыть, ноги при этом поставить на полную ступню, колени не должны касаться друг друга, предплечья рук положить на переднюю поверхность бедер, кисти свободно свесить. То есть принять позу «кучера». Расслабление. Тихим голосом просим учеников расслабить мышцы лица и рук, затем затылка, шеи, плеч, рук, грудной клетки, живота и ног, не отвлекаться на посторонние мысли. Все тело погружается в покой, дыхание спокойное: I am ready to rest. </w:t>
      </w:r>
      <w:r>
        <w:rPr>
          <w:sz w:val="28"/>
          <w:szCs w:val="28"/>
          <w:lang w:val="en-US"/>
        </w:rPr>
        <w:t xml:space="preserve">I want to be quiet. All my muscles are relaxed. My breast muscles are relaxed. My body is resting. Nothing can trouble me. </w:t>
      </w:r>
      <w:r>
        <w:rPr>
          <w:sz w:val="28"/>
          <w:szCs w:val="28"/>
        </w:rPr>
        <w:t xml:space="preserve">Расслабление мышц субъективно воспринимается как чувство тяжести. Сначала его можно вызвать в одной руке, на следующих уроках - в другой, а затем в обеих одновременно. Со временем чувство тяжести может смениться приятным ощущением легкости, невесомости: My left arm is heavy. </w:t>
      </w:r>
      <w:r>
        <w:rPr>
          <w:sz w:val="28"/>
          <w:szCs w:val="28"/>
          <w:lang w:val="en-US"/>
        </w:rPr>
        <w:t xml:space="preserve">My right leg is heavy. All my muscles are relaxed and resting. </w:t>
      </w:r>
      <w:r>
        <w:rPr>
          <w:sz w:val="28"/>
          <w:szCs w:val="28"/>
        </w:rPr>
        <w:t xml:space="preserve">I am quiet. Чувство тепла Ощущение тепла обеспечивает лучший отдых, успокаивает нервную систему: My right arm is warm. </w:t>
      </w:r>
      <w:r>
        <w:rPr>
          <w:sz w:val="28"/>
          <w:szCs w:val="28"/>
          <w:lang w:val="en-US"/>
        </w:rPr>
        <w:t xml:space="preserve">My body is warm. Nothing diverts my attention. </w:t>
      </w:r>
      <w:r>
        <w:rPr>
          <w:sz w:val="28"/>
          <w:szCs w:val="28"/>
        </w:rPr>
        <w:t>Заключительная</w:t>
      </w:r>
      <w:r>
        <w:rPr>
          <w:sz w:val="28"/>
          <w:szCs w:val="28"/>
          <w:lang w:val="en-US"/>
        </w:rPr>
        <w:t xml:space="preserve"> </w:t>
      </w:r>
      <w:r>
        <w:rPr>
          <w:sz w:val="28"/>
          <w:szCs w:val="28"/>
        </w:rPr>
        <w:t>часть</w:t>
      </w:r>
      <w:r>
        <w:rPr>
          <w:sz w:val="28"/>
          <w:szCs w:val="28"/>
          <w:lang w:val="en-US"/>
        </w:rPr>
        <w:t xml:space="preserve">. </w:t>
      </w:r>
      <w:r>
        <w:rPr>
          <w:sz w:val="28"/>
          <w:szCs w:val="28"/>
        </w:rPr>
        <w:t xml:space="preserve">Выход из аутогенного погружения должен быть спокойным, постепенным. I open my eyes. </w:t>
      </w:r>
      <w:r>
        <w:rPr>
          <w:sz w:val="28"/>
          <w:szCs w:val="28"/>
          <w:lang w:val="en-US"/>
        </w:rPr>
        <w:t xml:space="preserve">I have a lot of energy. I am active and strong. I can do any work easily. My body is light. </w:t>
      </w:r>
      <w:r>
        <w:rPr>
          <w:sz w:val="28"/>
          <w:szCs w:val="28"/>
        </w:rPr>
        <w:t>Пример</w:t>
      </w:r>
      <w:r>
        <w:rPr>
          <w:sz w:val="28"/>
          <w:szCs w:val="28"/>
          <w:lang w:val="en-US"/>
        </w:rPr>
        <w:t xml:space="preserve"> </w:t>
      </w:r>
      <w:r>
        <w:rPr>
          <w:sz w:val="28"/>
          <w:szCs w:val="28"/>
        </w:rPr>
        <w:t>комплексной</w:t>
      </w:r>
      <w:r>
        <w:rPr>
          <w:sz w:val="28"/>
          <w:szCs w:val="28"/>
          <w:lang w:val="en-US"/>
        </w:rPr>
        <w:t xml:space="preserve"> </w:t>
      </w:r>
      <w:r>
        <w:rPr>
          <w:sz w:val="28"/>
          <w:szCs w:val="28"/>
        </w:rPr>
        <w:t>релаксации</w:t>
      </w:r>
      <w:r>
        <w:rPr>
          <w:sz w:val="28"/>
          <w:szCs w:val="28"/>
          <w:lang w:val="en-US"/>
        </w:rPr>
        <w:t xml:space="preserve">. (Quiet music) Sit comfortably. Close your eyes. Breathe in. Breathe out. Let's pretend it's summer. You are lying on a sandy beach. The weather is fine. The light wind is blowing from the sea. The birds are singing. You have no troubles. No serious problems. You are quiet. Your brain relaxes. There is calm in your body. Nothing diverts your attention. You are relaxing. (Pause) Your troubles float away. You love your relatives, your school, your friends. They love you too. Learn to appreciate every good thing. The Earth is full of wonders. You can do anything. You are sure of yourself, that you have much energy. You are in good spirits. Open your eyes. How do you feel? </w:t>
      </w:r>
    </w:p>
    <w:p w:rsidR="00C35182" w:rsidRDefault="00C35182" w:rsidP="00D462C7">
      <w:pPr>
        <w:pStyle w:val="ab"/>
        <w:spacing w:before="0" w:after="0"/>
        <w:rPr>
          <w:sz w:val="28"/>
          <w:szCs w:val="28"/>
        </w:rPr>
      </w:pPr>
      <w:r>
        <w:rPr>
          <w:sz w:val="28"/>
          <w:szCs w:val="28"/>
        </w:rPr>
        <w:t xml:space="preserve">Пример комплексной релаксации. Продолжительность 3-5 минут. </w:t>
      </w:r>
    </w:p>
    <w:p w:rsidR="00C35182" w:rsidRDefault="00C35182" w:rsidP="00D462C7">
      <w:pPr>
        <w:pStyle w:val="ab"/>
        <w:spacing w:before="0" w:after="0"/>
        <w:rPr>
          <w:i/>
          <w:iCs/>
          <w:sz w:val="28"/>
          <w:szCs w:val="28"/>
          <w:lang w:val="en-US"/>
        </w:rPr>
      </w:pPr>
      <w:r>
        <w:rPr>
          <w:i/>
          <w:iCs/>
          <w:sz w:val="28"/>
          <w:szCs w:val="28"/>
          <w:lang w:val="en-US"/>
        </w:rPr>
        <w:t>(Quiet music.)</w:t>
      </w:r>
    </w:p>
    <w:p w:rsidR="00C35182" w:rsidRDefault="00C35182" w:rsidP="00D462C7">
      <w:pPr>
        <w:pStyle w:val="ab"/>
        <w:spacing w:before="0" w:after="0"/>
        <w:rPr>
          <w:i/>
          <w:iCs/>
          <w:sz w:val="28"/>
          <w:szCs w:val="28"/>
          <w:lang w:val="en-US"/>
        </w:rPr>
      </w:pPr>
      <w:r>
        <w:rPr>
          <w:i/>
          <w:iCs/>
          <w:sz w:val="28"/>
          <w:szCs w:val="28"/>
          <w:lang w:val="en-US"/>
        </w:rPr>
        <w:t>Sit comfortably. Close your eyes.</w:t>
      </w:r>
    </w:p>
    <w:p w:rsidR="00C35182" w:rsidRDefault="00C35182" w:rsidP="00D462C7">
      <w:pPr>
        <w:pStyle w:val="ab"/>
        <w:spacing w:before="0" w:after="0"/>
        <w:rPr>
          <w:i/>
          <w:iCs/>
          <w:sz w:val="28"/>
          <w:szCs w:val="28"/>
          <w:lang w:val="en-US"/>
        </w:rPr>
      </w:pPr>
      <w:r>
        <w:rPr>
          <w:i/>
          <w:iCs/>
          <w:sz w:val="28"/>
          <w:szCs w:val="28"/>
          <w:lang w:val="en-US"/>
        </w:rPr>
        <w:t>Breathe in. Breathe out.</w:t>
      </w:r>
    </w:p>
    <w:p w:rsidR="00C35182" w:rsidRDefault="00C35182" w:rsidP="00D462C7">
      <w:pPr>
        <w:pStyle w:val="ab"/>
        <w:spacing w:before="0" w:after="0"/>
        <w:rPr>
          <w:i/>
          <w:iCs/>
          <w:sz w:val="28"/>
          <w:szCs w:val="28"/>
          <w:lang w:val="en-US"/>
        </w:rPr>
      </w:pPr>
      <w:r>
        <w:rPr>
          <w:i/>
          <w:iCs/>
          <w:sz w:val="28"/>
          <w:szCs w:val="28"/>
          <w:lang w:val="en-US"/>
        </w:rPr>
        <w:t>Let’s pretend it’s summer. You are lying on a sandy beach. The weather is fine. A light wind is blowing from the sea. The birds are singing. You have no troubles. No serious problems. You are quiet. Your brain relaxes. There is calm in your body. Nothing diverts your attention. You are relaxing.</w:t>
      </w:r>
    </w:p>
    <w:p w:rsidR="00C35182" w:rsidRDefault="00C35182" w:rsidP="00D462C7">
      <w:pPr>
        <w:pStyle w:val="ab"/>
        <w:spacing w:before="0" w:after="0"/>
        <w:rPr>
          <w:i/>
          <w:iCs/>
          <w:sz w:val="28"/>
          <w:szCs w:val="28"/>
          <w:lang w:val="en-US"/>
        </w:rPr>
      </w:pPr>
      <w:r>
        <w:rPr>
          <w:i/>
          <w:iCs/>
          <w:sz w:val="28"/>
          <w:szCs w:val="28"/>
          <w:lang w:val="en-US"/>
        </w:rPr>
        <w:t xml:space="preserve">(Pause) </w:t>
      </w:r>
    </w:p>
    <w:p w:rsidR="00C35182" w:rsidRDefault="00C35182" w:rsidP="00D462C7">
      <w:pPr>
        <w:pStyle w:val="ab"/>
        <w:spacing w:before="0" w:after="0"/>
        <w:rPr>
          <w:i/>
          <w:iCs/>
          <w:sz w:val="28"/>
          <w:szCs w:val="28"/>
          <w:lang w:val="en-US"/>
        </w:rPr>
      </w:pPr>
      <w:r>
        <w:rPr>
          <w:i/>
          <w:iCs/>
          <w:sz w:val="28"/>
          <w:szCs w:val="28"/>
          <w:lang w:val="en-US"/>
        </w:rPr>
        <w:t>Your troubles float away.</w:t>
      </w:r>
    </w:p>
    <w:p w:rsidR="00C35182" w:rsidRDefault="00C35182" w:rsidP="00D462C7">
      <w:pPr>
        <w:pStyle w:val="ab"/>
        <w:spacing w:before="0" w:after="0"/>
        <w:rPr>
          <w:i/>
          <w:iCs/>
          <w:sz w:val="28"/>
          <w:szCs w:val="28"/>
          <w:lang w:val="en-US"/>
        </w:rPr>
      </w:pPr>
      <w:r>
        <w:rPr>
          <w:i/>
          <w:iCs/>
          <w:sz w:val="28"/>
          <w:szCs w:val="28"/>
          <w:lang w:val="en-US"/>
        </w:rPr>
        <w:t>You love your relatives, your friends. They love you too. Learn to appreciate every good thing. The Earth is full of wonders. You can do anything. You are sure of yourself, that you have much energy. You are in good spirits.</w:t>
      </w:r>
    </w:p>
    <w:p w:rsidR="00C35182" w:rsidRPr="00F063BA" w:rsidRDefault="00C35182" w:rsidP="00D462C7">
      <w:pPr>
        <w:pStyle w:val="ab"/>
        <w:spacing w:before="0" w:after="0"/>
        <w:rPr>
          <w:i/>
          <w:iCs/>
          <w:sz w:val="28"/>
          <w:szCs w:val="28"/>
          <w:lang w:val="en-US"/>
        </w:rPr>
      </w:pPr>
      <w:r>
        <w:rPr>
          <w:i/>
          <w:iCs/>
          <w:sz w:val="28"/>
          <w:szCs w:val="28"/>
          <w:lang w:val="en-US"/>
        </w:rPr>
        <w:t>Open your eyes. How do you feel?</w:t>
      </w:r>
    </w:p>
    <w:p w:rsidR="00D462C7" w:rsidRPr="005D6AD2" w:rsidRDefault="00D462C7" w:rsidP="00D462C7">
      <w:pPr>
        <w:pStyle w:val="ab"/>
        <w:spacing w:before="0" w:after="0"/>
        <w:rPr>
          <w:b/>
          <w:bCs/>
          <w:sz w:val="28"/>
          <w:szCs w:val="28"/>
        </w:rPr>
      </w:pPr>
    </w:p>
    <w:p w:rsidR="00C35182" w:rsidRPr="005D6AD2" w:rsidRDefault="00C35182" w:rsidP="00D462C7">
      <w:pPr>
        <w:pStyle w:val="ab"/>
        <w:spacing w:before="0" w:after="0"/>
        <w:rPr>
          <w:b/>
          <w:bCs/>
          <w:sz w:val="28"/>
          <w:szCs w:val="28"/>
        </w:rPr>
      </w:pPr>
      <w:r>
        <w:rPr>
          <w:b/>
          <w:bCs/>
          <w:sz w:val="28"/>
          <w:szCs w:val="28"/>
        </w:rPr>
        <w:lastRenderedPageBreak/>
        <w:t>Приложение</w:t>
      </w:r>
      <w:r>
        <w:rPr>
          <w:b/>
          <w:bCs/>
          <w:sz w:val="28"/>
          <w:szCs w:val="28"/>
          <w:lang w:val="en-US"/>
        </w:rPr>
        <w:t xml:space="preserve"> № </w:t>
      </w:r>
      <w:r w:rsidR="005D6AD2">
        <w:rPr>
          <w:b/>
          <w:bCs/>
          <w:sz w:val="28"/>
          <w:szCs w:val="28"/>
        </w:rPr>
        <w:t>7</w:t>
      </w:r>
    </w:p>
    <w:p w:rsidR="00C35182" w:rsidRPr="005D6AD2" w:rsidRDefault="00C35182" w:rsidP="00D462C7">
      <w:pPr>
        <w:pStyle w:val="ab"/>
        <w:spacing w:before="0" w:after="0"/>
        <w:rPr>
          <w:bCs/>
          <w:i/>
          <w:iCs/>
          <w:color w:val="000000"/>
          <w:sz w:val="28"/>
          <w:szCs w:val="28"/>
          <w:u w:val="single"/>
          <w:lang w:val="en-US"/>
        </w:rPr>
      </w:pPr>
      <w:r w:rsidRPr="005D6AD2">
        <w:rPr>
          <w:bCs/>
          <w:i/>
          <w:iCs/>
          <w:color w:val="000000"/>
          <w:sz w:val="28"/>
          <w:szCs w:val="28"/>
          <w:u w:val="single"/>
        </w:rPr>
        <w:t>Конспект</w:t>
      </w:r>
      <w:r w:rsidRPr="005D6AD2">
        <w:rPr>
          <w:bCs/>
          <w:i/>
          <w:iCs/>
          <w:color w:val="000000"/>
          <w:sz w:val="28"/>
          <w:szCs w:val="28"/>
          <w:u w:val="single"/>
          <w:lang w:val="en-US"/>
        </w:rPr>
        <w:t xml:space="preserve"> </w:t>
      </w:r>
      <w:r w:rsidRPr="005D6AD2">
        <w:rPr>
          <w:bCs/>
          <w:i/>
          <w:iCs/>
          <w:color w:val="000000"/>
          <w:sz w:val="28"/>
          <w:szCs w:val="28"/>
          <w:u w:val="single"/>
        </w:rPr>
        <w:t>урока</w:t>
      </w:r>
      <w:r w:rsidRPr="005D6AD2">
        <w:rPr>
          <w:bCs/>
          <w:i/>
          <w:iCs/>
          <w:color w:val="000000"/>
          <w:sz w:val="28"/>
          <w:szCs w:val="28"/>
          <w:u w:val="single"/>
          <w:lang w:val="en-US"/>
        </w:rPr>
        <w:t xml:space="preserve"> </w:t>
      </w:r>
      <w:r w:rsidRPr="005D6AD2">
        <w:rPr>
          <w:bCs/>
          <w:i/>
          <w:iCs/>
          <w:color w:val="000000"/>
          <w:sz w:val="28"/>
          <w:szCs w:val="28"/>
          <w:u w:val="single"/>
        </w:rPr>
        <w:t>по</w:t>
      </w:r>
      <w:r w:rsidRPr="005D6AD2">
        <w:rPr>
          <w:bCs/>
          <w:i/>
          <w:iCs/>
          <w:color w:val="000000"/>
          <w:sz w:val="28"/>
          <w:szCs w:val="28"/>
          <w:u w:val="single"/>
          <w:lang w:val="en-US"/>
        </w:rPr>
        <w:t xml:space="preserve"> </w:t>
      </w:r>
      <w:r w:rsidRPr="005D6AD2">
        <w:rPr>
          <w:bCs/>
          <w:i/>
          <w:iCs/>
          <w:color w:val="000000"/>
          <w:sz w:val="28"/>
          <w:szCs w:val="28"/>
          <w:u w:val="single"/>
        </w:rPr>
        <w:t>теме</w:t>
      </w:r>
      <w:r w:rsidRPr="005D6AD2">
        <w:rPr>
          <w:bCs/>
          <w:i/>
          <w:iCs/>
          <w:color w:val="000000"/>
          <w:sz w:val="28"/>
          <w:szCs w:val="28"/>
          <w:u w:val="single"/>
          <w:lang w:val="en-US"/>
        </w:rPr>
        <w:t xml:space="preserve"> “Health is the greatest wealth”</w:t>
      </w:r>
    </w:p>
    <w:p w:rsidR="00C35182" w:rsidRPr="005D6AD2" w:rsidRDefault="00C35182" w:rsidP="00D462C7">
      <w:pPr>
        <w:pStyle w:val="ab"/>
        <w:spacing w:before="0" w:after="0"/>
        <w:rPr>
          <w:bCs/>
          <w:i/>
          <w:iCs/>
          <w:color w:val="000000"/>
          <w:sz w:val="28"/>
          <w:szCs w:val="28"/>
        </w:rPr>
      </w:pPr>
      <w:r w:rsidRPr="005D6AD2">
        <w:rPr>
          <w:bCs/>
          <w:i/>
          <w:iCs/>
          <w:color w:val="000000"/>
          <w:sz w:val="28"/>
          <w:szCs w:val="28"/>
        </w:rPr>
        <w:t xml:space="preserve">Цели: </w:t>
      </w:r>
    </w:p>
    <w:p w:rsidR="00C35182" w:rsidRPr="005D6AD2" w:rsidRDefault="00C35182" w:rsidP="00D462C7">
      <w:pPr>
        <w:pStyle w:val="ab"/>
        <w:numPr>
          <w:ilvl w:val="0"/>
          <w:numId w:val="37"/>
        </w:numPr>
        <w:tabs>
          <w:tab w:val="left" w:pos="720"/>
        </w:tabs>
        <w:spacing w:before="0" w:after="0"/>
        <w:rPr>
          <w:bCs/>
          <w:color w:val="000000"/>
          <w:sz w:val="28"/>
          <w:szCs w:val="28"/>
        </w:rPr>
      </w:pPr>
      <w:r w:rsidRPr="005D6AD2">
        <w:rPr>
          <w:bCs/>
          <w:color w:val="000000"/>
          <w:sz w:val="28"/>
          <w:szCs w:val="28"/>
        </w:rPr>
        <w:t>Формирование коммуникативных навыков с использованием приемов здоровьесберегающих технологий</w:t>
      </w:r>
    </w:p>
    <w:p w:rsidR="00C35182" w:rsidRPr="005D6AD2" w:rsidRDefault="00C35182" w:rsidP="00D462C7">
      <w:pPr>
        <w:pStyle w:val="ab"/>
        <w:numPr>
          <w:ilvl w:val="0"/>
          <w:numId w:val="37"/>
        </w:numPr>
        <w:tabs>
          <w:tab w:val="left" w:pos="720"/>
        </w:tabs>
        <w:spacing w:before="0" w:after="0"/>
        <w:rPr>
          <w:bCs/>
          <w:color w:val="000000"/>
          <w:sz w:val="28"/>
          <w:szCs w:val="28"/>
        </w:rPr>
      </w:pPr>
      <w:r w:rsidRPr="005D6AD2">
        <w:rPr>
          <w:bCs/>
          <w:color w:val="000000"/>
          <w:sz w:val="28"/>
          <w:szCs w:val="28"/>
        </w:rPr>
        <w:t>Воспитание позитивного отношения к здоровому образу жизни</w:t>
      </w:r>
    </w:p>
    <w:p w:rsidR="00C35182" w:rsidRPr="005D6AD2" w:rsidRDefault="00C35182" w:rsidP="00D462C7">
      <w:pPr>
        <w:pStyle w:val="ab"/>
        <w:numPr>
          <w:ilvl w:val="0"/>
          <w:numId w:val="37"/>
        </w:numPr>
        <w:tabs>
          <w:tab w:val="left" w:pos="720"/>
        </w:tabs>
        <w:spacing w:before="0" w:after="0"/>
        <w:rPr>
          <w:bCs/>
          <w:color w:val="000000"/>
          <w:sz w:val="28"/>
          <w:szCs w:val="28"/>
        </w:rPr>
      </w:pPr>
      <w:r w:rsidRPr="005D6AD2">
        <w:rPr>
          <w:bCs/>
          <w:color w:val="000000"/>
          <w:sz w:val="28"/>
          <w:szCs w:val="28"/>
        </w:rPr>
        <w:t>Повышение познавательного интереса к изучению иностранного языка</w:t>
      </w:r>
    </w:p>
    <w:p w:rsidR="00C35182" w:rsidRPr="005D6AD2" w:rsidRDefault="00C35182" w:rsidP="00D462C7">
      <w:pPr>
        <w:pStyle w:val="ab"/>
        <w:spacing w:before="0" w:after="0"/>
        <w:rPr>
          <w:bCs/>
          <w:color w:val="000000"/>
          <w:sz w:val="28"/>
          <w:szCs w:val="28"/>
        </w:rPr>
      </w:pPr>
      <w:r w:rsidRPr="005D6AD2">
        <w:rPr>
          <w:bCs/>
          <w:i/>
          <w:iCs/>
          <w:color w:val="000000"/>
          <w:sz w:val="28"/>
          <w:szCs w:val="28"/>
        </w:rPr>
        <w:t>Задачи:</w:t>
      </w:r>
      <w:r w:rsidRPr="005D6AD2">
        <w:rPr>
          <w:bCs/>
          <w:color w:val="000000"/>
          <w:sz w:val="28"/>
          <w:szCs w:val="28"/>
        </w:rPr>
        <w:t xml:space="preserve"> </w:t>
      </w:r>
    </w:p>
    <w:p w:rsidR="00C35182" w:rsidRPr="005D6AD2" w:rsidRDefault="00C35182" w:rsidP="00D462C7">
      <w:pPr>
        <w:pStyle w:val="ab"/>
        <w:numPr>
          <w:ilvl w:val="0"/>
          <w:numId w:val="29"/>
        </w:numPr>
        <w:tabs>
          <w:tab w:val="left" w:pos="720"/>
        </w:tabs>
        <w:spacing w:before="0" w:after="0"/>
        <w:rPr>
          <w:bCs/>
          <w:color w:val="000000"/>
          <w:sz w:val="28"/>
          <w:szCs w:val="28"/>
        </w:rPr>
      </w:pPr>
      <w:r w:rsidRPr="005D6AD2">
        <w:rPr>
          <w:bCs/>
          <w:color w:val="000000"/>
          <w:sz w:val="28"/>
          <w:szCs w:val="28"/>
        </w:rPr>
        <w:t>Систематизация и обобщение лексических единиц по темам “Спорт”, “Еда”, “Здоровье”</w:t>
      </w:r>
    </w:p>
    <w:p w:rsidR="00C35182" w:rsidRPr="005D6AD2" w:rsidRDefault="00C35182" w:rsidP="00D462C7">
      <w:pPr>
        <w:pStyle w:val="ab"/>
        <w:numPr>
          <w:ilvl w:val="0"/>
          <w:numId w:val="29"/>
        </w:numPr>
        <w:tabs>
          <w:tab w:val="left" w:pos="720"/>
        </w:tabs>
        <w:spacing w:before="0" w:after="0"/>
        <w:rPr>
          <w:bCs/>
          <w:color w:val="000000"/>
          <w:sz w:val="28"/>
          <w:szCs w:val="28"/>
        </w:rPr>
      </w:pPr>
      <w:r w:rsidRPr="005D6AD2">
        <w:rPr>
          <w:bCs/>
          <w:color w:val="000000"/>
          <w:sz w:val="28"/>
          <w:szCs w:val="28"/>
        </w:rPr>
        <w:t>Отработка употребления модального глагола “Should” и условных конструкций</w:t>
      </w:r>
    </w:p>
    <w:p w:rsidR="00C35182" w:rsidRPr="005D6AD2" w:rsidRDefault="00C35182" w:rsidP="00D462C7">
      <w:pPr>
        <w:pStyle w:val="ab"/>
        <w:numPr>
          <w:ilvl w:val="0"/>
          <w:numId w:val="29"/>
        </w:numPr>
        <w:tabs>
          <w:tab w:val="left" w:pos="720"/>
        </w:tabs>
        <w:spacing w:before="0" w:after="0"/>
        <w:rPr>
          <w:bCs/>
          <w:color w:val="000000"/>
          <w:sz w:val="28"/>
          <w:szCs w:val="28"/>
        </w:rPr>
      </w:pPr>
      <w:r w:rsidRPr="005D6AD2">
        <w:rPr>
          <w:bCs/>
          <w:color w:val="000000"/>
          <w:sz w:val="28"/>
          <w:szCs w:val="28"/>
        </w:rPr>
        <w:t>Развитие навыков диалогической речи</w:t>
      </w:r>
    </w:p>
    <w:p w:rsidR="00C35182" w:rsidRPr="005D6AD2" w:rsidRDefault="00C35182" w:rsidP="00D462C7">
      <w:pPr>
        <w:pStyle w:val="ab"/>
        <w:numPr>
          <w:ilvl w:val="0"/>
          <w:numId w:val="29"/>
        </w:numPr>
        <w:tabs>
          <w:tab w:val="left" w:pos="720"/>
        </w:tabs>
        <w:spacing w:before="0" w:after="0"/>
        <w:rPr>
          <w:bCs/>
          <w:color w:val="000000"/>
          <w:sz w:val="28"/>
          <w:szCs w:val="28"/>
        </w:rPr>
      </w:pPr>
      <w:r w:rsidRPr="005D6AD2">
        <w:rPr>
          <w:bCs/>
          <w:color w:val="000000"/>
          <w:sz w:val="28"/>
          <w:szCs w:val="28"/>
        </w:rPr>
        <w:t>Подготовка учащихся к монологическому высказыванию</w:t>
      </w:r>
    </w:p>
    <w:p w:rsidR="00C35182" w:rsidRPr="005D6AD2" w:rsidRDefault="00C35182" w:rsidP="00D462C7">
      <w:pPr>
        <w:pStyle w:val="ab"/>
        <w:numPr>
          <w:ilvl w:val="0"/>
          <w:numId w:val="29"/>
        </w:numPr>
        <w:tabs>
          <w:tab w:val="left" w:pos="720"/>
        </w:tabs>
        <w:spacing w:before="0" w:after="0"/>
        <w:rPr>
          <w:bCs/>
          <w:color w:val="000000"/>
          <w:sz w:val="28"/>
          <w:szCs w:val="28"/>
        </w:rPr>
      </w:pPr>
      <w:r w:rsidRPr="005D6AD2">
        <w:rPr>
          <w:bCs/>
          <w:color w:val="000000"/>
          <w:sz w:val="28"/>
          <w:szCs w:val="28"/>
        </w:rPr>
        <w:t>Создание психологически благоприятной среды обучения.</w:t>
      </w:r>
    </w:p>
    <w:p w:rsidR="00C35182" w:rsidRPr="005D6AD2" w:rsidRDefault="00C35182" w:rsidP="00D462C7">
      <w:pPr>
        <w:pStyle w:val="ab"/>
        <w:spacing w:before="0" w:after="0"/>
        <w:rPr>
          <w:bCs/>
          <w:color w:val="000000"/>
          <w:sz w:val="28"/>
          <w:szCs w:val="28"/>
        </w:rPr>
      </w:pPr>
      <w:r w:rsidRPr="005D6AD2">
        <w:rPr>
          <w:bCs/>
          <w:i/>
          <w:iCs/>
          <w:color w:val="000000"/>
          <w:sz w:val="28"/>
          <w:szCs w:val="28"/>
        </w:rPr>
        <w:t>Оснащение урока</w:t>
      </w:r>
      <w:r w:rsidRPr="005D6AD2">
        <w:rPr>
          <w:bCs/>
          <w:color w:val="000000"/>
          <w:sz w:val="28"/>
          <w:szCs w:val="28"/>
        </w:rPr>
        <w:t xml:space="preserve">: Аудио- и видеоаппаратура, магнитная доска, карточки с лексическими единицами и речевыми образцами, фотографии спортсменов, мультфильм, диск с музыкальным сопровождением урока. </w:t>
      </w:r>
    </w:p>
    <w:p w:rsidR="00C35182" w:rsidRPr="005D6AD2" w:rsidRDefault="00C35182" w:rsidP="00D462C7">
      <w:pPr>
        <w:pStyle w:val="ab"/>
        <w:spacing w:before="0" w:after="0"/>
        <w:rPr>
          <w:bCs/>
          <w:color w:val="000000"/>
          <w:sz w:val="28"/>
          <w:szCs w:val="28"/>
        </w:rPr>
      </w:pPr>
      <w:r w:rsidRPr="005D6AD2">
        <w:rPr>
          <w:bCs/>
          <w:color w:val="000000"/>
          <w:sz w:val="28"/>
          <w:szCs w:val="28"/>
        </w:rPr>
        <w:t>Ход урока</w:t>
      </w:r>
    </w:p>
    <w:p w:rsidR="00C35182" w:rsidRPr="005D6AD2" w:rsidRDefault="00C35182" w:rsidP="00D462C7">
      <w:pPr>
        <w:pStyle w:val="ab"/>
        <w:spacing w:before="0" w:after="0"/>
        <w:rPr>
          <w:bCs/>
          <w:color w:val="000000"/>
          <w:sz w:val="28"/>
          <w:szCs w:val="28"/>
        </w:rPr>
      </w:pPr>
      <w:r w:rsidRPr="005D6AD2">
        <w:rPr>
          <w:bCs/>
          <w:color w:val="000000"/>
          <w:sz w:val="28"/>
          <w:szCs w:val="28"/>
        </w:rPr>
        <w:t>1. Организационный момент.</w:t>
      </w:r>
    </w:p>
    <w:p w:rsidR="00C35182" w:rsidRPr="005D6AD2" w:rsidRDefault="00C35182" w:rsidP="00D462C7">
      <w:pPr>
        <w:pStyle w:val="ab"/>
        <w:spacing w:before="0" w:after="0"/>
        <w:rPr>
          <w:bCs/>
          <w:i/>
          <w:iCs/>
          <w:color w:val="000000"/>
          <w:sz w:val="28"/>
          <w:szCs w:val="28"/>
        </w:rPr>
      </w:pPr>
      <w:r w:rsidRPr="005D6AD2">
        <w:rPr>
          <w:bCs/>
          <w:color w:val="000000"/>
          <w:sz w:val="28"/>
          <w:szCs w:val="28"/>
        </w:rPr>
        <w:t>a</w:t>
      </w:r>
      <w:r w:rsidRPr="005D6AD2">
        <w:rPr>
          <w:bCs/>
          <w:i/>
          <w:iCs/>
          <w:color w:val="000000"/>
          <w:sz w:val="28"/>
          <w:szCs w:val="28"/>
        </w:rPr>
        <w:t>) Учитель приветствует учеников (звучит спокойная музыка).</w:t>
      </w:r>
    </w:p>
    <w:p w:rsidR="00C35182" w:rsidRPr="005D6AD2" w:rsidRDefault="00C35182" w:rsidP="00D462C7">
      <w:pPr>
        <w:pStyle w:val="ab"/>
        <w:spacing w:before="0" w:after="0"/>
        <w:rPr>
          <w:bCs/>
          <w:i/>
          <w:iCs/>
          <w:color w:val="000000"/>
          <w:sz w:val="28"/>
          <w:szCs w:val="28"/>
        </w:rPr>
      </w:pPr>
      <w:r w:rsidRPr="005D6AD2">
        <w:rPr>
          <w:bCs/>
          <w:i/>
          <w:iCs/>
          <w:color w:val="000000"/>
          <w:sz w:val="28"/>
          <w:szCs w:val="28"/>
        </w:rPr>
        <w:t>На доске учитель заранее рисует изображения человечков (улыбающийся, серьезный и грустный).</w:t>
      </w:r>
    </w:p>
    <w:p w:rsidR="00C35182" w:rsidRPr="005D6AD2" w:rsidRDefault="00C35182" w:rsidP="00D462C7">
      <w:pPr>
        <w:pStyle w:val="ab"/>
        <w:spacing w:before="0" w:after="0"/>
        <w:rPr>
          <w:bCs/>
          <w:color w:val="000000"/>
          <w:sz w:val="28"/>
          <w:szCs w:val="28"/>
          <w:lang w:val="en-US"/>
        </w:rPr>
      </w:pPr>
      <w:r w:rsidRPr="005D6AD2">
        <w:rPr>
          <w:bCs/>
          <w:color w:val="000000"/>
          <w:sz w:val="28"/>
          <w:szCs w:val="28"/>
          <w:lang w:val="en-US"/>
        </w:rPr>
        <w:t>Good morning children! I’m glad to see you! How are you? How do you feel? Do you like the music? What can you say about your spirit? Are you OK now?</w:t>
      </w:r>
    </w:p>
    <w:p w:rsidR="00C35182" w:rsidRPr="005D6AD2" w:rsidRDefault="00C35182" w:rsidP="00D462C7">
      <w:pPr>
        <w:pStyle w:val="ab"/>
        <w:spacing w:before="0" w:after="0"/>
        <w:rPr>
          <w:bCs/>
          <w:color w:val="000000"/>
          <w:sz w:val="28"/>
          <w:szCs w:val="28"/>
          <w:lang w:val="en-US"/>
        </w:rPr>
      </w:pPr>
      <w:r w:rsidRPr="005D6AD2">
        <w:rPr>
          <w:bCs/>
          <w:color w:val="000000"/>
          <w:sz w:val="28"/>
          <w:szCs w:val="28"/>
          <w:lang w:val="en-US"/>
        </w:rPr>
        <w:t>Now, Boys and Girls come up to the blackboard and put a tick.</w:t>
      </w:r>
    </w:p>
    <w:p w:rsidR="00C35182" w:rsidRPr="005D6AD2" w:rsidRDefault="00C35182" w:rsidP="00D462C7">
      <w:pPr>
        <w:pStyle w:val="ab"/>
        <w:spacing w:before="0" w:after="0"/>
        <w:rPr>
          <w:bCs/>
          <w:i/>
          <w:iCs/>
          <w:color w:val="000000"/>
          <w:sz w:val="28"/>
          <w:szCs w:val="28"/>
        </w:rPr>
      </w:pPr>
      <w:r w:rsidRPr="005D6AD2">
        <w:rPr>
          <w:bCs/>
          <w:i/>
          <w:iCs/>
          <w:color w:val="000000"/>
          <w:sz w:val="28"/>
          <w:szCs w:val="28"/>
        </w:rPr>
        <w:t>Дети ставят галочки у изображения соответствующего их настроению и состоянию.</w:t>
      </w:r>
    </w:p>
    <w:p w:rsidR="00C35182" w:rsidRPr="005D6AD2" w:rsidRDefault="00C35182" w:rsidP="00D462C7">
      <w:pPr>
        <w:pStyle w:val="ab"/>
        <w:spacing w:before="0" w:after="0"/>
        <w:rPr>
          <w:bCs/>
          <w:i/>
          <w:iCs/>
          <w:color w:val="000000"/>
          <w:sz w:val="28"/>
          <w:szCs w:val="28"/>
        </w:rPr>
      </w:pPr>
      <w:r w:rsidRPr="005D6AD2">
        <w:rPr>
          <w:bCs/>
          <w:i/>
          <w:iCs/>
          <w:color w:val="000000"/>
          <w:sz w:val="28"/>
          <w:szCs w:val="28"/>
        </w:rPr>
        <w:t>(Этот мини-тест можно провести и в конце урока)</w:t>
      </w:r>
    </w:p>
    <w:p w:rsidR="00C35182" w:rsidRPr="005D6AD2" w:rsidRDefault="00C35182" w:rsidP="00D462C7">
      <w:pPr>
        <w:pStyle w:val="ab"/>
        <w:spacing w:before="0" w:after="0"/>
        <w:rPr>
          <w:sz w:val="28"/>
          <w:szCs w:val="28"/>
        </w:rPr>
      </w:pPr>
    </w:p>
    <w:p w:rsidR="00C35182" w:rsidRPr="005D6AD2" w:rsidRDefault="00C35182" w:rsidP="00D462C7">
      <w:pPr>
        <w:pStyle w:val="ab"/>
        <w:spacing w:before="0" w:after="0"/>
        <w:rPr>
          <w:bCs/>
          <w:i/>
          <w:iCs/>
          <w:color w:val="000000"/>
          <w:sz w:val="28"/>
          <w:szCs w:val="28"/>
        </w:rPr>
      </w:pPr>
      <w:r w:rsidRPr="005D6AD2">
        <w:rPr>
          <w:bCs/>
          <w:color w:val="000000"/>
          <w:sz w:val="28"/>
          <w:szCs w:val="28"/>
        </w:rPr>
        <w:t>b)</w:t>
      </w:r>
      <w:r w:rsidRPr="005D6AD2">
        <w:rPr>
          <w:bCs/>
          <w:i/>
          <w:iCs/>
          <w:color w:val="000000"/>
          <w:sz w:val="28"/>
          <w:szCs w:val="28"/>
        </w:rPr>
        <w:t xml:space="preserve"> Сообщение цели и задач урока. Введение в тему.</w:t>
      </w:r>
    </w:p>
    <w:p w:rsidR="00C35182" w:rsidRPr="005D6AD2" w:rsidRDefault="00C35182" w:rsidP="00D462C7">
      <w:pPr>
        <w:pStyle w:val="ab"/>
        <w:spacing w:before="0" w:after="0"/>
        <w:rPr>
          <w:bCs/>
          <w:i/>
          <w:iCs/>
          <w:color w:val="000000"/>
          <w:sz w:val="28"/>
          <w:szCs w:val="28"/>
        </w:rPr>
      </w:pPr>
      <w:r w:rsidRPr="005D6AD2">
        <w:rPr>
          <w:bCs/>
          <w:i/>
          <w:iCs/>
          <w:color w:val="000000"/>
          <w:sz w:val="28"/>
          <w:szCs w:val="28"/>
        </w:rPr>
        <w:t>На доске записан ряд слов:</w:t>
      </w:r>
    </w:p>
    <w:p w:rsidR="00C35182" w:rsidRPr="005D6AD2" w:rsidRDefault="00C35182" w:rsidP="00D462C7">
      <w:pPr>
        <w:pStyle w:val="ab"/>
        <w:spacing w:before="0" w:after="0"/>
        <w:rPr>
          <w:bCs/>
          <w:i/>
          <w:iCs/>
          <w:color w:val="000000"/>
          <w:sz w:val="28"/>
          <w:szCs w:val="28"/>
          <w:lang w:val="en-US"/>
        </w:rPr>
      </w:pPr>
      <w:r w:rsidRPr="005D6AD2">
        <w:rPr>
          <w:bCs/>
          <w:i/>
          <w:iCs/>
          <w:color w:val="000000"/>
          <w:sz w:val="28"/>
          <w:szCs w:val="28"/>
          <w:lang w:val="en-US"/>
        </w:rPr>
        <w:t>Car, gold, computer, health, cottage, jewel, job.</w:t>
      </w:r>
    </w:p>
    <w:p w:rsidR="00C35182" w:rsidRPr="005D6AD2" w:rsidRDefault="00C35182" w:rsidP="00D462C7">
      <w:pPr>
        <w:pStyle w:val="ab"/>
        <w:spacing w:before="0" w:after="0"/>
        <w:rPr>
          <w:bCs/>
          <w:color w:val="000000"/>
          <w:sz w:val="28"/>
          <w:szCs w:val="28"/>
          <w:lang w:val="en-US"/>
        </w:rPr>
      </w:pPr>
      <w:r w:rsidRPr="005D6AD2">
        <w:rPr>
          <w:bCs/>
          <w:color w:val="000000"/>
          <w:sz w:val="28"/>
          <w:szCs w:val="28"/>
          <w:lang w:val="en-US"/>
        </w:rPr>
        <w:t>Children, what thing is the most important for you?</w:t>
      </w:r>
    </w:p>
    <w:p w:rsidR="00C35182" w:rsidRPr="005D6AD2" w:rsidRDefault="00C35182" w:rsidP="00D462C7">
      <w:pPr>
        <w:pStyle w:val="ab"/>
        <w:spacing w:before="0" w:after="0"/>
        <w:rPr>
          <w:bCs/>
          <w:color w:val="000000"/>
          <w:sz w:val="28"/>
          <w:szCs w:val="28"/>
          <w:lang w:val="en-US"/>
        </w:rPr>
      </w:pPr>
      <w:r w:rsidRPr="005D6AD2">
        <w:rPr>
          <w:bCs/>
          <w:color w:val="000000"/>
          <w:sz w:val="28"/>
          <w:szCs w:val="28"/>
          <w:lang w:val="en-US"/>
        </w:rPr>
        <w:t>Yes, you are right. Because “Health is the greatest wealth”</w:t>
      </w:r>
    </w:p>
    <w:p w:rsidR="00C35182" w:rsidRPr="005D6AD2" w:rsidRDefault="00C35182" w:rsidP="00D462C7">
      <w:pPr>
        <w:pStyle w:val="ab"/>
        <w:spacing w:before="0" w:after="0"/>
        <w:rPr>
          <w:bCs/>
          <w:color w:val="000000"/>
          <w:sz w:val="28"/>
          <w:szCs w:val="28"/>
          <w:lang w:val="en-US"/>
        </w:rPr>
      </w:pPr>
      <w:r w:rsidRPr="005D6AD2">
        <w:rPr>
          <w:bCs/>
          <w:color w:val="000000"/>
          <w:sz w:val="28"/>
          <w:szCs w:val="28"/>
          <w:lang w:val="en-US"/>
        </w:rPr>
        <w:t>What proverbs about health do you know</w:t>
      </w:r>
    </w:p>
    <w:p w:rsidR="00C35182" w:rsidRPr="005D6AD2" w:rsidRDefault="00C35182" w:rsidP="00D462C7">
      <w:pPr>
        <w:pStyle w:val="ab"/>
        <w:spacing w:before="0" w:after="0"/>
        <w:rPr>
          <w:bCs/>
          <w:i/>
          <w:iCs/>
          <w:color w:val="000000"/>
          <w:sz w:val="28"/>
          <w:szCs w:val="28"/>
        </w:rPr>
      </w:pPr>
      <w:r w:rsidRPr="005D6AD2">
        <w:rPr>
          <w:bCs/>
          <w:i/>
          <w:iCs/>
          <w:color w:val="000000"/>
          <w:sz w:val="28"/>
          <w:szCs w:val="28"/>
        </w:rPr>
        <w:t>Дети называют пословицы на русском языке</w:t>
      </w:r>
    </w:p>
    <w:p w:rsidR="00C35182" w:rsidRPr="005D6AD2" w:rsidRDefault="00C35182" w:rsidP="00D462C7">
      <w:pPr>
        <w:pStyle w:val="ab"/>
        <w:spacing w:before="0" w:after="0"/>
        <w:rPr>
          <w:bCs/>
          <w:color w:val="000000"/>
          <w:sz w:val="28"/>
          <w:szCs w:val="28"/>
        </w:rPr>
      </w:pPr>
      <w:r w:rsidRPr="005D6AD2">
        <w:rPr>
          <w:bCs/>
          <w:color w:val="000000"/>
          <w:sz w:val="28"/>
          <w:szCs w:val="28"/>
          <w:lang w:val="en-US"/>
        </w:rPr>
        <w:t xml:space="preserve">Today, we’ll speak about our health and body. Let’s do the task. Combine the proverb! </w:t>
      </w:r>
      <w:r w:rsidRPr="005D6AD2">
        <w:rPr>
          <w:bCs/>
          <w:color w:val="000000"/>
          <w:sz w:val="28"/>
          <w:szCs w:val="28"/>
        </w:rPr>
        <w:t>In order to be merry we’ll divide into groups.</w:t>
      </w:r>
    </w:p>
    <w:p w:rsidR="00C35182" w:rsidRPr="005D6AD2" w:rsidRDefault="00C35182" w:rsidP="004B47CA">
      <w:pPr>
        <w:pStyle w:val="ab"/>
        <w:spacing w:before="0" w:after="0"/>
        <w:rPr>
          <w:bCs/>
          <w:color w:val="000000"/>
          <w:sz w:val="28"/>
          <w:szCs w:val="28"/>
        </w:rPr>
      </w:pPr>
      <w:r w:rsidRPr="005D6AD2">
        <w:rPr>
          <w:bCs/>
          <w:i/>
          <w:iCs/>
          <w:color w:val="000000"/>
          <w:sz w:val="28"/>
          <w:szCs w:val="28"/>
        </w:rPr>
        <w:t>Далее все задания дети будут выполнять в группах, в зависимости от количества учеников (4-5 в каждой). Это придает состязательный, живой оттенок уроку, так как с ребенка снимается груз ответственности за ошибку.</w:t>
      </w:r>
      <w:r w:rsidRPr="005D6AD2">
        <w:rPr>
          <w:bCs/>
          <w:color w:val="000000"/>
          <w:sz w:val="28"/>
          <w:szCs w:val="28"/>
        </w:rPr>
        <w:t xml:space="preserve"> </w:t>
      </w:r>
    </w:p>
    <w:p w:rsidR="00C35182" w:rsidRPr="005D6AD2" w:rsidRDefault="00C35182" w:rsidP="004B47CA">
      <w:pPr>
        <w:pStyle w:val="ab"/>
        <w:spacing w:before="0" w:after="0"/>
        <w:rPr>
          <w:bCs/>
          <w:i/>
          <w:iCs/>
          <w:color w:val="000000"/>
          <w:sz w:val="28"/>
          <w:szCs w:val="28"/>
        </w:rPr>
      </w:pPr>
      <w:r w:rsidRPr="005D6AD2">
        <w:rPr>
          <w:bCs/>
          <w:i/>
          <w:iCs/>
          <w:color w:val="000000"/>
          <w:sz w:val="28"/>
          <w:szCs w:val="28"/>
        </w:rPr>
        <w:t>Быстрый и правильный ответ оценивается в 1 балл.</w:t>
      </w:r>
    </w:p>
    <w:p w:rsidR="00C35182" w:rsidRPr="005D6AD2" w:rsidRDefault="00C35182" w:rsidP="004B47CA">
      <w:pPr>
        <w:pStyle w:val="ab"/>
        <w:spacing w:before="0" w:after="0"/>
        <w:rPr>
          <w:bCs/>
          <w:color w:val="000000"/>
          <w:sz w:val="28"/>
          <w:szCs w:val="28"/>
        </w:rPr>
      </w:pPr>
      <w:r w:rsidRPr="005D6AD2">
        <w:rPr>
          <w:bCs/>
          <w:color w:val="000000"/>
          <w:sz w:val="28"/>
          <w:szCs w:val="28"/>
        </w:rPr>
        <w:t xml:space="preserve">2. Речевая разминка. Warming up. </w:t>
      </w:r>
    </w:p>
    <w:p w:rsidR="00C35182" w:rsidRPr="005D6AD2" w:rsidRDefault="00C35182" w:rsidP="004B47CA">
      <w:pPr>
        <w:pStyle w:val="ab"/>
        <w:spacing w:before="0" w:after="0"/>
        <w:rPr>
          <w:bCs/>
          <w:i/>
          <w:iCs/>
          <w:color w:val="000000"/>
          <w:sz w:val="28"/>
          <w:szCs w:val="28"/>
        </w:rPr>
      </w:pPr>
      <w:r w:rsidRPr="005D6AD2">
        <w:rPr>
          <w:bCs/>
          <w:i/>
          <w:iCs/>
          <w:color w:val="000000"/>
          <w:sz w:val="28"/>
          <w:szCs w:val="28"/>
        </w:rPr>
        <w:lastRenderedPageBreak/>
        <w:t xml:space="preserve">Командам предлагается 3 фотографии с изображением спортсменов (бегуна, велосипедиста, фигуриста). </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1) What are they doing?</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2) Are they healthy?</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3) What can you say about their appearance?</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4) Which is the best way to keep fit?</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5) Are you go in for sport?</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6) What should we do to be such healthy and good-looking persons?</w:t>
      </w:r>
    </w:p>
    <w:p w:rsidR="00C35182" w:rsidRPr="005D6AD2" w:rsidRDefault="00C35182" w:rsidP="004B47CA">
      <w:pPr>
        <w:pStyle w:val="ab"/>
        <w:spacing w:before="0" w:after="0"/>
        <w:rPr>
          <w:bCs/>
          <w:i/>
          <w:iCs/>
          <w:color w:val="000000"/>
          <w:sz w:val="28"/>
          <w:szCs w:val="28"/>
        </w:rPr>
      </w:pPr>
      <w:r w:rsidRPr="005D6AD2">
        <w:rPr>
          <w:bCs/>
          <w:i/>
          <w:iCs/>
          <w:color w:val="000000"/>
          <w:sz w:val="28"/>
          <w:szCs w:val="28"/>
        </w:rPr>
        <w:t>Команды набирают очки за правильные ответы.</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3. Let’s listen to the tape and guess:</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What games do the people play?</w:t>
      </w:r>
    </w:p>
    <w:p w:rsidR="00C35182" w:rsidRPr="005D6AD2" w:rsidRDefault="00C35182" w:rsidP="004B47CA">
      <w:pPr>
        <w:pStyle w:val="ab"/>
        <w:spacing w:before="0" w:after="0"/>
        <w:rPr>
          <w:bCs/>
          <w:i/>
          <w:iCs/>
          <w:color w:val="000000"/>
          <w:sz w:val="28"/>
          <w:szCs w:val="28"/>
        </w:rPr>
      </w:pPr>
      <w:r w:rsidRPr="005D6AD2">
        <w:rPr>
          <w:bCs/>
          <w:i/>
          <w:iCs/>
          <w:color w:val="000000"/>
          <w:sz w:val="28"/>
          <w:szCs w:val="28"/>
        </w:rPr>
        <w:t>Звучит аудиозапись с футбольного матча, с боксерского ринга, слышен стук мяча о корт, лыжные гонки. Дети угадывают, записывают названия видов спорта. При проверке результатов для усиления эффекта успеха можно подключить видеозапись.</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 xml:space="preserve">4. </w:t>
      </w:r>
      <w:r w:rsidRPr="005D6AD2">
        <w:rPr>
          <w:bCs/>
          <w:color w:val="000000"/>
          <w:sz w:val="28"/>
          <w:szCs w:val="28"/>
        </w:rPr>
        <w:t>Валеологическая</w:t>
      </w:r>
      <w:r w:rsidRPr="005D6AD2">
        <w:rPr>
          <w:bCs/>
          <w:color w:val="000000"/>
          <w:sz w:val="28"/>
          <w:szCs w:val="28"/>
          <w:lang w:val="en-US"/>
        </w:rPr>
        <w:t xml:space="preserve"> </w:t>
      </w:r>
      <w:r w:rsidRPr="005D6AD2">
        <w:rPr>
          <w:bCs/>
          <w:color w:val="000000"/>
          <w:sz w:val="28"/>
          <w:szCs w:val="28"/>
        </w:rPr>
        <w:t>пауза</w:t>
      </w:r>
      <w:r w:rsidRPr="005D6AD2">
        <w:rPr>
          <w:bCs/>
          <w:color w:val="000000"/>
          <w:sz w:val="28"/>
          <w:szCs w:val="28"/>
          <w:lang w:val="en-US"/>
        </w:rPr>
        <w:t xml:space="preserve">. </w:t>
      </w:r>
      <w:r w:rsidRPr="005D6AD2">
        <w:rPr>
          <w:bCs/>
          <w:color w:val="000000"/>
          <w:sz w:val="28"/>
          <w:szCs w:val="28"/>
        </w:rPr>
        <w:t>Зарядка</w:t>
      </w:r>
      <w:r w:rsidRPr="005D6AD2">
        <w:rPr>
          <w:bCs/>
          <w:color w:val="000000"/>
          <w:sz w:val="28"/>
          <w:szCs w:val="28"/>
          <w:lang w:val="en-US"/>
        </w:rPr>
        <w:t>.</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It’s time to do some useful exercises</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Hands up! Hands down! Hand on the hips! Sit down.</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 xml:space="preserve">a) Turn to the left. Turn to the right. Clap your hands. That’s right. (2-3 </w:t>
      </w:r>
      <w:r w:rsidRPr="005D6AD2">
        <w:rPr>
          <w:bCs/>
          <w:color w:val="000000"/>
          <w:sz w:val="28"/>
          <w:szCs w:val="28"/>
        </w:rPr>
        <w:t>раза</w:t>
      </w:r>
      <w:r w:rsidRPr="005D6AD2">
        <w:rPr>
          <w:bCs/>
          <w:color w:val="000000"/>
          <w:sz w:val="28"/>
          <w:szCs w:val="28"/>
          <w:lang w:val="en-US"/>
        </w:rPr>
        <w:t>)</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 xml:space="preserve">b) Eyes up. Eyes down. </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 xml:space="preserve">Eyes to the left. Eyes to the right (2-3 </w:t>
      </w:r>
      <w:r w:rsidRPr="005D6AD2">
        <w:rPr>
          <w:bCs/>
          <w:color w:val="000000"/>
          <w:sz w:val="28"/>
          <w:szCs w:val="28"/>
        </w:rPr>
        <w:t>раза</w:t>
      </w:r>
      <w:r w:rsidRPr="005D6AD2">
        <w:rPr>
          <w:bCs/>
          <w:color w:val="000000"/>
          <w:sz w:val="28"/>
          <w:szCs w:val="28"/>
          <w:lang w:val="en-US"/>
        </w:rPr>
        <w:t>)</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 xml:space="preserve">Shut your eyes </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 xml:space="preserve">Open your eyes widely (2-3 </w:t>
      </w:r>
      <w:r w:rsidRPr="005D6AD2">
        <w:rPr>
          <w:bCs/>
          <w:color w:val="000000"/>
          <w:sz w:val="28"/>
          <w:szCs w:val="28"/>
        </w:rPr>
        <w:t>раза</w:t>
      </w:r>
      <w:r w:rsidRPr="005D6AD2">
        <w:rPr>
          <w:bCs/>
          <w:color w:val="000000"/>
          <w:sz w:val="28"/>
          <w:szCs w:val="28"/>
          <w:lang w:val="en-US"/>
        </w:rPr>
        <w:t>)</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Look at your right hand</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Look at your left hand</w:t>
      </w:r>
    </w:p>
    <w:p w:rsidR="00C35182" w:rsidRPr="005D6AD2" w:rsidRDefault="00C35182" w:rsidP="004B47CA">
      <w:pPr>
        <w:pStyle w:val="ab"/>
        <w:spacing w:before="0" w:after="0"/>
        <w:rPr>
          <w:bCs/>
          <w:color w:val="000000"/>
          <w:sz w:val="28"/>
          <w:szCs w:val="28"/>
        </w:rPr>
      </w:pPr>
      <w:r w:rsidRPr="005D6AD2">
        <w:rPr>
          <w:bCs/>
          <w:color w:val="000000"/>
          <w:sz w:val="28"/>
          <w:szCs w:val="28"/>
          <w:lang w:val="en-US"/>
        </w:rPr>
        <w:t>Shake</w:t>
      </w:r>
      <w:r w:rsidRPr="005D6AD2">
        <w:rPr>
          <w:bCs/>
          <w:color w:val="000000"/>
          <w:sz w:val="28"/>
          <w:szCs w:val="28"/>
        </w:rPr>
        <w:t xml:space="preserve"> </w:t>
      </w:r>
      <w:r w:rsidRPr="005D6AD2">
        <w:rPr>
          <w:bCs/>
          <w:color w:val="000000"/>
          <w:sz w:val="28"/>
          <w:szCs w:val="28"/>
          <w:lang w:val="en-US"/>
        </w:rPr>
        <w:t>your</w:t>
      </w:r>
      <w:r w:rsidRPr="005D6AD2">
        <w:rPr>
          <w:bCs/>
          <w:color w:val="000000"/>
          <w:sz w:val="28"/>
          <w:szCs w:val="28"/>
        </w:rPr>
        <w:t xml:space="preserve"> </w:t>
      </w:r>
      <w:r w:rsidRPr="005D6AD2">
        <w:rPr>
          <w:bCs/>
          <w:color w:val="000000"/>
          <w:sz w:val="28"/>
          <w:szCs w:val="28"/>
          <w:lang w:val="en-US"/>
        </w:rPr>
        <w:t>head</w:t>
      </w:r>
      <w:r w:rsidRPr="005D6AD2">
        <w:rPr>
          <w:bCs/>
          <w:color w:val="000000"/>
          <w:sz w:val="28"/>
          <w:szCs w:val="28"/>
        </w:rPr>
        <w:t xml:space="preserve"> (2-3 раза)</w:t>
      </w:r>
    </w:p>
    <w:p w:rsidR="00C35182" w:rsidRPr="005D6AD2" w:rsidRDefault="00C35182" w:rsidP="004B47CA">
      <w:pPr>
        <w:pStyle w:val="ab"/>
        <w:spacing w:before="0" w:after="0"/>
        <w:rPr>
          <w:bCs/>
          <w:color w:val="000000"/>
          <w:sz w:val="28"/>
          <w:szCs w:val="28"/>
        </w:rPr>
      </w:pPr>
      <w:r w:rsidRPr="005D6AD2">
        <w:rPr>
          <w:bCs/>
          <w:color w:val="000000"/>
          <w:sz w:val="28"/>
          <w:szCs w:val="28"/>
        </w:rPr>
        <w:t>5. Активизация лексики по теме “Спорт”.</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The next task is: choose the right names of British</w:t>
      </w:r>
    </w:p>
    <w:p w:rsidR="00C35182" w:rsidRPr="005D6AD2" w:rsidRDefault="00C35182" w:rsidP="004B47CA">
      <w:pPr>
        <w:pStyle w:val="ab"/>
        <w:spacing w:before="0" w:after="0"/>
        <w:rPr>
          <w:sz w:val="28"/>
          <w:szCs w:val="28"/>
          <w:lang w:val="en-US"/>
        </w:rPr>
      </w:pPr>
      <w:r w:rsidRPr="005D6AD2">
        <w:rPr>
          <w:bCs/>
          <w:color w:val="000000"/>
          <w:sz w:val="28"/>
          <w:szCs w:val="28"/>
          <w:lang w:val="en-US"/>
        </w:rPr>
        <w:t>popular sports to complete the sentences.</w:t>
      </w:r>
      <w:r w:rsidRPr="005D6AD2">
        <w:rPr>
          <w:sz w:val="28"/>
          <w:szCs w:val="28"/>
          <w:lang w:val="en-US"/>
        </w:rPr>
        <w:t xml:space="preserve"> </w:t>
      </w:r>
    </w:p>
    <w:tbl>
      <w:tblPr>
        <w:tblW w:w="9600" w:type="dxa"/>
        <w:tblLayout w:type="fixed"/>
        <w:tblCellMar>
          <w:top w:w="105" w:type="dxa"/>
          <w:left w:w="105" w:type="dxa"/>
          <w:bottom w:w="105" w:type="dxa"/>
          <w:right w:w="105" w:type="dxa"/>
        </w:tblCellMar>
        <w:tblLook w:val="0000"/>
      </w:tblPr>
      <w:tblGrid>
        <w:gridCol w:w="8443"/>
        <w:gridCol w:w="1157"/>
      </w:tblGrid>
      <w:tr w:rsidR="00C35182" w:rsidRPr="005D6AD2" w:rsidTr="00F53AB7">
        <w:tc>
          <w:tcPr>
            <w:tcW w:w="8443" w:type="dxa"/>
          </w:tcPr>
          <w:p w:rsidR="00C35182" w:rsidRPr="005D6AD2" w:rsidRDefault="00C35182" w:rsidP="004B47CA">
            <w:pPr>
              <w:pStyle w:val="ab"/>
              <w:snapToGrid w:val="0"/>
              <w:spacing w:before="0" w:after="0"/>
              <w:rPr>
                <w:bCs/>
                <w:color w:val="000000"/>
                <w:sz w:val="28"/>
                <w:szCs w:val="28"/>
                <w:lang w:val="en-US"/>
              </w:rPr>
            </w:pPr>
            <w:r w:rsidRPr="005D6AD2">
              <w:rPr>
                <w:bCs/>
                <w:color w:val="000000"/>
                <w:sz w:val="28"/>
                <w:szCs w:val="28"/>
                <w:lang w:val="en-US"/>
              </w:rPr>
              <w:t xml:space="preserve">1. People in England began to play…as early as 1550. </w:t>
            </w:r>
          </w:p>
        </w:tc>
        <w:tc>
          <w:tcPr>
            <w:tcW w:w="1157" w:type="dxa"/>
          </w:tcPr>
          <w:p w:rsidR="00C35182" w:rsidRPr="005D6AD2" w:rsidRDefault="00C35182" w:rsidP="004B47CA">
            <w:pPr>
              <w:pStyle w:val="ab"/>
              <w:snapToGrid w:val="0"/>
              <w:spacing w:before="0" w:after="0"/>
              <w:rPr>
                <w:bCs/>
                <w:color w:val="000000"/>
                <w:sz w:val="28"/>
                <w:szCs w:val="28"/>
              </w:rPr>
            </w:pPr>
            <w:r w:rsidRPr="005D6AD2">
              <w:rPr>
                <w:bCs/>
                <w:color w:val="000000"/>
                <w:sz w:val="28"/>
                <w:szCs w:val="28"/>
              </w:rPr>
              <w:t>golf</w:t>
            </w:r>
          </w:p>
        </w:tc>
      </w:tr>
      <w:tr w:rsidR="00C35182" w:rsidRPr="005D6AD2" w:rsidTr="00F53AB7">
        <w:tc>
          <w:tcPr>
            <w:tcW w:w="8443" w:type="dxa"/>
          </w:tcPr>
          <w:p w:rsidR="00C35182" w:rsidRPr="005D6AD2" w:rsidRDefault="00C35182" w:rsidP="004B47CA">
            <w:pPr>
              <w:pStyle w:val="ab"/>
              <w:snapToGrid w:val="0"/>
              <w:spacing w:before="0" w:after="0"/>
              <w:rPr>
                <w:bCs/>
                <w:color w:val="000000"/>
                <w:sz w:val="28"/>
                <w:szCs w:val="28"/>
                <w:lang w:val="en-US"/>
              </w:rPr>
            </w:pPr>
            <w:r w:rsidRPr="005D6AD2">
              <w:rPr>
                <w:bCs/>
                <w:color w:val="000000"/>
                <w:sz w:val="28"/>
                <w:szCs w:val="28"/>
                <w:lang w:val="en-US"/>
              </w:rPr>
              <w:t xml:space="preserve">2. …is one of the oldest British sports that existed in Saxon times. </w:t>
            </w:r>
          </w:p>
        </w:tc>
        <w:tc>
          <w:tcPr>
            <w:tcW w:w="1157" w:type="dxa"/>
          </w:tcPr>
          <w:p w:rsidR="00C35182" w:rsidRPr="005D6AD2" w:rsidRDefault="00C35182" w:rsidP="004B47CA">
            <w:pPr>
              <w:pStyle w:val="ab"/>
              <w:snapToGrid w:val="0"/>
              <w:spacing w:before="0" w:after="0"/>
              <w:rPr>
                <w:bCs/>
                <w:color w:val="000000"/>
                <w:sz w:val="28"/>
                <w:szCs w:val="28"/>
              </w:rPr>
            </w:pPr>
            <w:r w:rsidRPr="005D6AD2">
              <w:rPr>
                <w:bCs/>
                <w:color w:val="000000"/>
                <w:sz w:val="28"/>
                <w:szCs w:val="28"/>
              </w:rPr>
              <w:t>cricket</w:t>
            </w:r>
          </w:p>
        </w:tc>
      </w:tr>
      <w:tr w:rsidR="00C35182" w:rsidRPr="005D6AD2" w:rsidTr="00F53AB7">
        <w:tc>
          <w:tcPr>
            <w:tcW w:w="8443" w:type="dxa"/>
          </w:tcPr>
          <w:p w:rsidR="00C35182" w:rsidRPr="005D6AD2" w:rsidRDefault="00C35182" w:rsidP="004B47CA">
            <w:pPr>
              <w:pStyle w:val="ab"/>
              <w:snapToGrid w:val="0"/>
              <w:spacing w:before="0" w:after="0"/>
              <w:rPr>
                <w:bCs/>
                <w:color w:val="000000"/>
                <w:sz w:val="28"/>
                <w:szCs w:val="28"/>
                <w:lang w:val="en-US"/>
              </w:rPr>
            </w:pPr>
            <w:r w:rsidRPr="005D6AD2">
              <w:rPr>
                <w:bCs/>
                <w:color w:val="000000"/>
                <w:sz w:val="28"/>
                <w:szCs w:val="28"/>
                <w:lang w:val="en-US"/>
              </w:rPr>
              <w:t xml:space="preserve">3. …is the sport that began to develop in Scotland. </w:t>
            </w:r>
          </w:p>
        </w:tc>
        <w:tc>
          <w:tcPr>
            <w:tcW w:w="1157" w:type="dxa"/>
          </w:tcPr>
          <w:p w:rsidR="00C35182" w:rsidRPr="005D6AD2" w:rsidRDefault="00C35182" w:rsidP="004B47CA">
            <w:pPr>
              <w:pStyle w:val="ab"/>
              <w:snapToGrid w:val="0"/>
              <w:spacing w:before="0" w:after="0"/>
              <w:rPr>
                <w:bCs/>
                <w:color w:val="000000"/>
                <w:sz w:val="28"/>
                <w:szCs w:val="28"/>
              </w:rPr>
            </w:pPr>
            <w:r w:rsidRPr="005D6AD2">
              <w:rPr>
                <w:bCs/>
                <w:color w:val="000000"/>
                <w:sz w:val="28"/>
                <w:szCs w:val="28"/>
              </w:rPr>
              <w:t>football</w:t>
            </w:r>
          </w:p>
        </w:tc>
      </w:tr>
      <w:tr w:rsidR="00C35182" w:rsidRPr="005D6AD2" w:rsidTr="00F53AB7">
        <w:tc>
          <w:tcPr>
            <w:tcW w:w="8443" w:type="dxa"/>
          </w:tcPr>
          <w:p w:rsidR="00C35182" w:rsidRPr="005D6AD2" w:rsidRDefault="00C35182" w:rsidP="004B47CA">
            <w:pPr>
              <w:pStyle w:val="ab"/>
              <w:snapToGrid w:val="0"/>
              <w:spacing w:before="0" w:after="0"/>
              <w:rPr>
                <w:bCs/>
                <w:color w:val="000000"/>
                <w:sz w:val="28"/>
                <w:szCs w:val="28"/>
                <w:lang w:val="en-US"/>
              </w:rPr>
            </w:pPr>
            <w:r w:rsidRPr="005D6AD2">
              <w:rPr>
                <w:bCs/>
                <w:color w:val="000000"/>
                <w:sz w:val="28"/>
                <w:szCs w:val="28"/>
                <w:lang w:val="en-US"/>
              </w:rPr>
              <w:t xml:space="preserve">4. …was first played in England in 1872, whose first championship was at </w:t>
            </w:r>
          </w:p>
        </w:tc>
        <w:tc>
          <w:tcPr>
            <w:tcW w:w="1157" w:type="dxa"/>
          </w:tcPr>
          <w:p w:rsidR="00C35182" w:rsidRPr="005D6AD2" w:rsidRDefault="00C35182" w:rsidP="004B47CA">
            <w:pPr>
              <w:pStyle w:val="ab"/>
              <w:snapToGrid w:val="0"/>
              <w:spacing w:before="0" w:after="0"/>
              <w:rPr>
                <w:bCs/>
                <w:color w:val="000000"/>
                <w:sz w:val="28"/>
                <w:szCs w:val="28"/>
              </w:rPr>
            </w:pPr>
            <w:r w:rsidRPr="005D6AD2">
              <w:rPr>
                <w:bCs/>
                <w:color w:val="000000"/>
                <w:sz w:val="28"/>
                <w:szCs w:val="28"/>
              </w:rPr>
              <w:t>boxing</w:t>
            </w:r>
          </w:p>
        </w:tc>
      </w:tr>
      <w:tr w:rsidR="00C35182" w:rsidRPr="005D6AD2" w:rsidTr="00F53AB7">
        <w:tc>
          <w:tcPr>
            <w:tcW w:w="8443" w:type="dxa"/>
          </w:tcPr>
          <w:p w:rsidR="00C35182" w:rsidRPr="005D6AD2" w:rsidRDefault="00C35182" w:rsidP="004B47CA">
            <w:pPr>
              <w:pStyle w:val="ab"/>
              <w:snapToGrid w:val="0"/>
              <w:spacing w:before="0" w:after="0"/>
              <w:rPr>
                <w:bCs/>
                <w:color w:val="000000"/>
                <w:sz w:val="28"/>
                <w:szCs w:val="28"/>
              </w:rPr>
            </w:pPr>
            <w:r w:rsidRPr="005D6AD2">
              <w:rPr>
                <w:bCs/>
                <w:color w:val="000000"/>
                <w:sz w:val="28"/>
                <w:szCs w:val="28"/>
              </w:rPr>
              <w:t>Wimbledon.</w:t>
            </w:r>
          </w:p>
        </w:tc>
        <w:tc>
          <w:tcPr>
            <w:tcW w:w="1157" w:type="dxa"/>
          </w:tcPr>
          <w:p w:rsidR="00C35182" w:rsidRPr="005D6AD2" w:rsidRDefault="00C35182" w:rsidP="004B47CA">
            <w:pPr>
              <w:pStyle w:val="ab"/>
              <w:snapToGrid w:val="0"/>
              <w:spacing w:before="0" w:after="0"/>
              <w:rPr>
                <w:sz w:val="28"/>
                <w:szCs w:val="28"/>
              </w:rPr>
            </w:pPr>
          </w:p>
        </w:tc>
      </w:tr>
      <w:tr w:rsidR="00C35182" w:rsidRPr="005D6AD2" w:rsidTr="00F53AB7">
        <w:tc>
          <w:tcPr>
            <w:tcW w:w="8443" w:type="dxa"/>
          </w:tcPr>
          <w:p w:rsidR="00C35182" w:rsidRPr="005D6AD2" w:rsidRDefault="00C35182" w:rsidP="004B47CA">
            <w:pPr>
              <w:pStyle w:val="ab"/>
              <w:snapToGrid w:val="0"/>
              <w:spacing w:before="0" w:after="0"/>
              <w:rPr>
                <w:bCs/>
                <w:color w:val="000000"/>
                <w:sz w:val="28"/>
                <w:szCs w:val="28"/>
                <w:lang w:val="en-US"/>
              </w:rPr>
            </w:pPr>
            <w:r w:rsidRPr="005D6AD2">
              <w:rPr>
                <w:bCs/>
                <w:color w:val="000000"/>
                <w:sz w:val="28"/>
                <w:szCs w:val="28"/>
                <w:lang w:val="en-US"/>
              </w:rPr>
              <w:t xml:space="preserve">5. …is a game invented and developed in England which is nowadays played all </w:t>
            </w:r>
          </w:p>
        </w:tc>
        <w:tc>
          <w:tcPr>
            <w:tcW w:w="1157" w:type="dxa"/>
          </w:tcPr>
          <w:p w:rsidR="00C35182" w:rsidRPr="005D6AD2" w:rsidRDefault="00C35182" w:rsidP="004B47CA">
            <w:pPr>
              <w:pStyle w:val="ab"/>
              <w:snapToGrid w:val="0"/>
              <w:spacing w:before="0" w:after="0"/>
              <w:rPr>
                <w:bCs/>
                <w:color w:val="000000"/>
                <w:sz w:val="28"/>
                <w:szCs w:val="28"/>
              </w:rPr>
            </w:pPr>
            <w:r w:rsidRPr="005D6AD2">
              <w:rPr>
                <w:bCs/>
                <w:color w:val="000000"/>
                <w:sz w:val="28"/>
                <w:szCs w:val="28"/>
              </w:rPr>
              <w:t xml:space="preserve">tennis </w:t>
            </w:r>
          </w:p>
        </w:tc>
      </w:tr>
      <w:tr w:rsidR="00C35182" w:rsidRPr="005D6AD2" w:rsidTr="00F53AB7">
        <w:tc>
          <w:tcPr>
            <w:tcW w:w="8443" w:type="dxa"/>
          </w:tcPr>
          <w:p w:rsidR="00C35182" w:rsidRPr="005D6AD2" w:rsidRDefault="00C35182" w:rsidP="004B47CA">
            <w:pPr>
              <w:pStyle w:val="ab"/>
              <w:snapToGrid w:val="0"/>
              <w:spacing w:before="0" w:after="0"/>
              <w:rPr>
                <w:bCs/>
                <w:color w:val="000000"/>
                <w:sz w:val="28"/>
                <w:szCs w:val="28"/>
              </w:rPr>
            </w:pPr>
            <w:r w:rsidRPr="005D6AD2">
              <w:rPr>
                <w:bCs/>
                <w:color w:val="000000"/>
                <w:sz w:val="28"/>
                <w:szCs w:val="28"/>
              </w:rPr>
              <w:t>over the world.</w:t>
            </w:r>
          </w:p>
        </w:tc>
        <w:tc>
          <w:tcPr>
            <w:tcW w:w="1157" w:type="dxa"/>
          </w:tcPr>
          <w:p w:rsidR="00C35182" w:rsidRPr="005D6AD2" w:rsidRDefault="00C35182" w:rsidP="004B47CA">
            <w:pPr>
              <w:pStyle w:val="ab"/>
              <w:snapToGrid w:val="0"/>
              <w:spacing w:before="0" w:after="0"/>
              <w:rPr>
                <w:sz w:val="28"/>
                <w:szCs w:val="28"/>
              </w:rPr>
            </w:pPr>
          </w:p>
        </w:tc>
      </w:tr>
    </w:tbl>
    <w:p w:rsidR="00C35182" w:rsidRPr="005D6AD2" w:rsidRDefault="00C35182" w:rsidP="004B47CA">
      <w:pPr>
        <w:pStyle w:val="ab"/>
        <w:spacing w:before="0" w:after="0"/>
        <w:rPr>
          <w:bCs/>
          <w:color w:val="000000"/>
          <w:sz w:val="28"/>
          <w:szCs w:val="28"/>
          <w:u w:val="single"/>
        </w:rPr>
      </w:pPr>
      <w:r w:rsidRPr="005D6AD2">
        <w:rPr>
          <w:bCs/>
          <w:color w:val="000000"/>
          <w:sz w:val="28"/>
          <w:szCs w:val="28"/>
        </w:rPr>
        <w:t xml:space="preserve">6. Отработка модального глагола </w:t>
      </w:r>
      <w:r w:rsidRPr="005D6AD2">
        <w:rPr>
          <w:bCs/>
          <w:color w:val="000000"/>
          <w:sz w:val="28"/>
          <w:szCs w:val="28"/>
          <w:u w:val="single"/>
        </w:rPr>
        <w:t>should.</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I see that you know much information about sport.</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lastRenderedPageBreak/>
        <w:t>So, let’s remember “Health rules”.</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 xml:space="preserve">What </w:t>
      </w:r>
      <w:r w:rsidRPr="005D6AD2">
        <w:rPr>
          <w:bCs/>
          <w:color w:val="000000"/>
          <w:sz w:val="28"/>
          <w:szCs w:val="28"/>
          <w:u w:val="single"/>
          <w:lang w:val="en-US"/>
        </w:rPr>
        <w:t>should</w:t>
      </w:r>
      <w:r w:rsidRPr="005D6AD2">
        <w:rPr>
          <w:bCs/>
          <w:color w:val="000000"/>
          <w:sz w:val="28"/>
          <w:szCs w:val="28"/>
          <w:lang w:val="en-US"/>
        </w:rPr>
        <w:t xml:space="preserve"> we do”to be healthy” and what we shouldn’t.</w:t>
      </w:r>
    </w:p>
    <w:p w:rsidR="00C35182" w:rsidRPr="005D6AD2" w:rsidRDefault="00C35182" w:rsidP="004B47CA">
      <w:pPr>
        <w:pStyle w:val="ab"/>
        <w:spacing w:before="0" w:after="0"/>
        <w:rPr>
          <w:bCs/>
          <w:i/>
          <w:iCs/>
          <w:color w:val="000000"/>
          <w:sz w:val="28"/>
          <w:szCs w:val="28"/>
        </w:rPr>
      </w:pPr>
      <w:r w:rsidRPr="005D6AD2">
        <w:rPr>
          <w:bCs/>
          <w:i/>
          <w:iCs/>
          <w:color w:val="000000"/>
          <w:sz w:val="28"/>
          <w:szCs w:val="28"/>
        </w:rPr>
        <w:t xml:space="preserve">Раздаются карточки. Дети составляют утвердительные и отрицательные предложения. Используются выражения: </w:t>
      </w:r>
    </w:p>
    <w:tbl>
      <w:tblPr>
        <w:tblW w:w="0" w:type="auto"/>
        <w:tblLayout w:type="fixed"/>
        <w:tblCellMar>
          <w:top w:w="105" w:type="dxa"/>
          <w:left w:w="105" w:type="dxa"/>
          <w:bottom w:w="105" w:type="dxa"/>
          <w:right w:w="105" w:type="dxa"/>
        </w:tblCellMar>
        <w:tblLook w:val="0000"/>
      </w:tblPr>
      <w:tblGrid>
        <w:gridCol w:w="4112"/>
        <w:gridCol w:w="2758"/>
      </w:tblGrid>
      <w:tr w:rsidR="00C35182" w:rsidRPr="005D6AD2" w:rsidTr="0046264A">
        <w:tc>
          <w:tcPr>
            <w:tcW w:w="4112" w:type="dxa"/>
          </w:tcPr>
          <w:p w:rsidR="00C35182" w:rsidRPr="005D6AD2" w:rsidRDefault="00C35182" w:rsidP="004B47CA">
            <w:pPr>
              <w:pStyle w:val="ab"/>
              <w:snapToGrid w:val="0"/>
              <w:spacing w:before="0" w:after="0"/>
              <w:rPr>
                <w:bCs/>
                <w:color w:val="000000"/>
                <w:sz w:val="28"/>
                <w:szCs w:val="28"/>
              </w:rPr>
            </w:pPr>
            <w:r w:rsidRPr="005D6AD2">
              <w:rPr>
                <w:bCs/>
                <w:color w:val="000000"/>
                <w:sz w:val="28"/>
                <w:szCs w:val="28"/>
              </w:rPr>
              <w:t>Eat vegetables</w:t>
            </w:r>
          </w:p>
        </w:tc>
        <w:tc>
          <w:tcPr>
            <w:tcW w:w="2758" w:type="dxa"/>
          </w:tcPr>
          <w:p w:rsidR="00C35182" w:rsidRPr="005D6AD2" w:rsidRDefault="00C35182" w:rsidP="004B47CA">
            <w:pPr>
              <w:pStyle w:val="ab"/>
              <w:snapToGrid w:val="0"/>
              <w:spacing w:before="0" w:after="0"/>
              <w:rPr>
                <w:bCs/>
                <w:color w:val="000000"/>
                <w:sz w:val="28"/>
                <w:szCs w:val="28"/>
              </w:rPr>
            </w:pPr>
            <w:r w:rsidRPr="005D6AD2">
              <w:rPr>
                <w:bCs/>
                <w:color w:val="000000"/>
                <w:sz w:val="28"/>
                <w:szCs w:val="28"/>
              </w:rPr>
              <w:t>Drink alcohol</w:t>
            </w:r>
          </w:p>
        </w:tc>
      </w:tr>
      <w:tr w:rsidR="00C35182" w:rsidRPr="005D6AD2" w:rsidTr="0046264A">
        <w:tc>
          <w:tcPr>
            <w:tcW w:w="4112" w:type="dxa"/>
          </w:tcPr>
          <w:p w:rsidR="00C35182" w:rsidRPr="005D6AD2" w:rsidRDefault="00C35182" w:rsidP="004B47CA">
            <w:pPr>
              <w:pStyle w:val="ab"/>
              <w:snapToGrid w:val="0"/>
              <w:spacing w:before="0" w:after="0"/>
              <w:rPr>
                <w:bCs/>
                <w:color w:val="000000"/>
                <w:sz w:val="28"/>
                <w:szCs w:val="28"/>
              </w:rPr>
            </w:pPr>
            <w:r w:rsidRPr="005D6AD2">
              <w:rPr>
                <w:bCs/>
                <w:color w:val="000000"/>
                <w:sz w:val="28"/>
                <w:szCs w:val="28"/>
              </w:rPr>
              <w:t>Go to bad late</w:t>
            </w:r>
          </w:p>
        </w:tc>
        <w:tc>
          <w:tcPr>
            <w:tcW w:w="2758" w:type="dxa"/>
          </w:tcPr>
          <w:p w:rsidR="00C35182" w:rsidRPr="005D6AD2" w:rsidRDefault="00C35182" w:rsidP="004B47CA">
            <w:pPr>
              <w:pStyle w:val="ab"/>
              <w:snapToGrid w:val="0"/>
              <w:spacing w:before="0" w:after="0"/>
              <w:rPr>
                <w:bCs/>
                <w:color w:val="000000"/>
                <w:sz w:val="28"/>
                <w:szCs w:val="28"/>
              </w:rPr>
            </w:pPr>
            <w:r w:rsidRPr="005D6AD2">
              <w:rPr>
                <w:bCs/>
                <w:color w:val="000000"/>
                <w:sz w:val="28"/>
                <w:szCs w:val="28"/>
              </w:rPr>
              <w:t>Do morning exercises</w:t>
            </w:r>
          </w:p>
        </w:tc>
      </w:tr>
      <w:tr w:rsidR="00C35182" w:rsidRPr="005D6AD2" w:rsidTr="0046264A">
        <w:tc>
          <w:tcPr>
            <w:tcW w:w="4112" w:type="dxa"/>
          </w:tcPr>
          <w:p w:rsidR="00C35182" w:rsidRPr="005D6AD2" w:rsidRDefault="00C35182" w:rsidP="004B47CA">
            <w:pPr>
              <w:pStyle w:val="ab"/>
              <w:snapToGrid w:val="0"/>
              <w:spacing w:before="0" w:after="0"/>
              <w:rPr>
                <w:bCs/>
                <w:color w:val="000000"/>
                <w:sz w:val="28"/>
                <w:szCs w:val="28"/>
                <w:lang w:val="en-US"/>
              </w:rPr>
            </w:pPr>
            <w:r w:rsidRPr="005D6AD2">
              <w:rPr>
                <w:bCs/>
                <w:color w:val="000000"/>
                <w:sz w:val="28"/>
                <w:szCs w:val="28"/>
                <w:lang w:val="en-US"/>
              </w:rPr>
              <w:t>Spend more time in the open air</w:t>
            </w:r>
          </w:p>
        </w:tc>
        <w:tc>
          <w:tcPr>
            <w:tcW w:w="2758" w:type="dxa"/>
          </w:tcPr>
          <w:p w:rsidR="00C35182" w:rsidRPr="005D6AD2" w:rsidRDefault="00C35182" w:rsidP="004B47CA">
            <w:pPr>
              <w:pStyle w:val="ab"/>
              <w:snapToGrid w:val="0"/>
              <w:spacing w:before="0" w:after="0"/>
              <w:rPr>
                <w:bCs/>
                <w:color w:val="000000"/>
                <w:sz w:val="28"/>
                <w:szCs w:val="28"/>
              </w:rPr>
            </w:pPr>
            <w:r w:rsidRPr="005D6AD2">
              <w:rPr>
                <w:bCs/>
                <w:color w:val="000000"/>
                <w:sz w:val="28"/>
                <w:szCs w:val="28"/>
              </w:rPr>
              <w:t>Watch TV too much</w:t>
            </w:r>
          </w:p>
        </w:tc>
      </w:tr>
      <w:tr w:rsidR="00C35182" w:rsidRPr="005D6AD2" w:rsidTr="0046264A">
        <w:tc>
          <w:tcPr>
            <w:tcW w:w="4112" w:type="dxa"/>
          </w:tcPr>
          <w:p w:rsidR="00C35182" w:rsidRPr="005D6AD2" w:rsidRDefault="00C35182" w:rsidP="004B47CA">
            <w:pPr>
              <w:pStyle w:val="ab"/>
              <w:snapToGrid w:val="0"/>
              <w:spacing w:before="0" w:after="0"/>
              <w:rPr>
                <w:bCs/>
                <w:color w:val="000000"/>
                <w:sz w:val="28"/>
                <w:szCs w:val="28"/>
                <w:lang w:val="en-US"/>
              </w:rPr>
            </w:pPr>
            <w:r w:rsidRPr="005D6AD2">
              <w:rPr>
                <w:bCs/>
                <w:color w:val="000000"/>
                <w:sz w:val="28"/>
                <w:szCs w:val="28"/>
                <w:lang w:val="en-US"/>
              </w:rPr>
              <w:t>Get a good night’s rest</w:t>
            </w:r>
          </w:p>
        </w:tc>
        <w:tc>
          <w:tcPr>
            <w:tcW w:w="2758" w:type="dxa"/>
          </w:tcPr>
          <w:p w:rsidR="00C35182" w:rsidRPr="005D6AD2" w:rsidRDefault="00C35182" w:rsidP="004B47CA">
            <w:pPr>
              <w:pStyle w:val="ab"/>
              <w:snapToGrid w:val="0"/>
              <w:spacing w:before="0" w:after="0"/>
              <w:rPr>
                <w:bCs/>
                <w:color w:val="000000"/>
                <w:sz w:val="28"/>
                <w:szCs w:val="28"/>
              </w:rPr>
            </w:pPr>
            <w:r w:rsidRPr="005D6AD2">
              <w:rPr>
                <w:bCs/>
                <w:color w:val="000000"/>
                <w:sz w:val="28"/>
                <w:szCs w:val="28"/>
              </w:rPr>
              <w:t>To smoke</w:t>
            </w:r>
          </w:p>
        </w:tc>
      </w:tr>
    </w:tbl>
    <w:p w:rsidR="00C35182" w:rsidRPr="005D6AD2" w:rsidRDefault="00C35182" w:rsidP="004B47CA">
      <w:pPr>
        <w:pStyle w:val="ab"/>
        <w:spacing w:before="0" w:after="0"/>
        <w:rPr>
          <w:sz w:val="28"/>
          <w:szCs w:val="28"/>
        </w:rPr>
      </w:pPr>
    </w:p>
    <w:p w:rsidR="00C35182" w:rsidRPr="005D6AD2" w:rsidRDefault="00C35182" w:rsidP="004B47CA">
      <w:pPr>
        <w:pStyle w:val="ab"/>
        <w:spacing w:before="0" w:after="0"/>
        <w:rPr>
          <w:bCs/>
          <w:color w:val="000000"/>
          <w:sz w:val="28"/>
          <w:szCs w:val="28"/>
        </w:rPr>
      </w:pPr>
      <w:r w:rsidRPr="005D6AD2">
        <w:rPr>
          <w:bCs/>
          <w:color w:val="000000"/>
          <w:sz w:val="28"/>
          <w:szCs w:val="28"/>
        </w:rPr>
        <w:t>7. Активизация лексики по теме “Еда”.</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Children, one of the main things in our life is healthy food.</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Look in the word square and find 7 things you can eat and 8 adjectives to describe food.</w:t>
      </w:r>
    </w:p>
    <w:tbl>
      <w:tblPr>
        <w:tblW w:w="0" w:type="auto"/>
        <w:jc w:val="center"/>
        <w:tblInd w:w="170" w:type="dxa"/>
        <w:tblLayout w:type="fixed"/>
        <w:tblCellMar>
          <w:top w:w="105" w:type="dxa"/>
          <w:left w:w="105" w:type="dxa"/>
          <w:bottom w:w="105" w:type="dxa"/>
          <w:right w:w="105" w:type="dxa"/>
        </w:tblCellMar>
        <w:tblLook w:val="0000"/>
      </w:tblPr>
      <w:tblGrid>
        <w:gridCol w:w="273"/>
        <w:gridCol w:w="507"/>
        <w:gridCol w:w="443"/>
        <w:gridCol w:w="443"/>
        <w:gridCol w:w="491"/>
        <w:gridCol w:w="427"/>
        <w:gridCol w:w="507"/>
        <w:gridCol w:w="443"/>
        <w:gridCol w:w="443"/>
        <w:gridCol w:w="443"/>
      </w:tblGrid>
      <w:tr w:rsidR="00C35182" w:rsidRPr="005D6AD2" w:rsidTr="005D6AD2">
        <w:trPr>
          <w:jc w:val="center"/>
        </w:trPr>
        <w:tc>
          <w:tcPr>
            <w:tcW w:w="27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B</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A</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P</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P</w:t>
            </w:r>
          </w:p>
        </w:tc>
        <w:tc>
          <w:tcPr>
            <w:tcW w:w="491"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E</w:t>
            </w:r>
          </w:p>
        </w:tc>
        <w:tc>
          <w:tcPr>
            <w:tcW w:w="42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T</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I</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Z</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E</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R</w:t>
            </w:r>
          </w:p>
        </w:tc>
      </w:tr>
      <w:tr w:rsidR="00C35182" w:rsidRPr="005D6AD2" w:rsidTr="005D6AD2">
        <w:trPr>
          <w:jc w:val="center"/>
        </w:trPr>
        <w:tc>
          <w:tcPr>
            <w:tcW w:w="27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A</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E</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E</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S</w:t>
            </w:r>
          </w:p>
        </w:tc>
        <w:tc>
          <w:tcPr>
            <w:tcW w:w="491"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B</w:t>
            </w:r>
          </w:p>
        </w:tc>
        <w:tc>
          <w:tcPr>
            <w:tcW w:w="42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A</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L</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U</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N</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G</w:t>
            </w:r>
          </w:p>
        </w:tc>
      </w:tr>
      <w:tr w:rsidR="00C35182" w:rsidRPr="005D6AD2" w:rsidTr="005D6AD2">
        <w:trPr>
          <w:jc w:val="center"/>
        </w:trPr>
        <w:tc>
          <w:tcPr>
            <w:tcW w:w="27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K</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Y</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P</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A</w:t>
            </w:r>
          </w:p>
        </w:tc>
        <w:tc>
          <w:tcPr>
            <w:tcW w:w="491"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O</w:t>
            </w:r>
          </w:p>
        </w:tc>
        <w:tc>
          <w:tcPr>
            <w:tcW w:w="42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S</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W</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E</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E</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T</w:t>
            </w:r>
          </w:p>
        </w:tc>
      </w:tr>
      <w:tr w:rsidR="00C35182" w:rsidRPr="005D6AD2" w:rsidTr="005D6AD2">
        <w:trPr>
          <w:jc w:val="center"/>
        </w:trPr>
        <w:tc>
          <w:tcPr>
            <w:tcW w:w="27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E</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E</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P</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L</w:t>
            </w:r>
          </w:p>
        </w:tc>
        <w:tc>
          <w:tcPr>
            <w:tcW w:w="491"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I</w:t>
            </w:r>
          </w:p>
        </w:tc>
        <w:tc>
          <w:tcPr>
            <w:tcW w:w="42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T</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A</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S</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T</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Y</w:t>
            </w:r>
          </w:p>
        </w:tc>
      </w:tr>
      <w:tr w:rsidR="00C35182" w:rsidRPr="005D6AD2" w:rsidTr="005D6AD2">
        <w:trPr>
          <w:jc w:val="center"/>
        </w:trPr>
        <w:tc>
          <w:tcPr>
            <w:tcW w:w="27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D</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B</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E</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T</w:t>
            </w:r>
          </w:p>
        </w:tc>
        <w:tc>
          <w:tcPr>
            <w:tcW w:w="491"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L</w:t>
            </w:r>
          </w:p>
        </w:tc>
        <w:tc>
          <w:tcPr>
            <w:tcW w:w="42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E</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O</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A</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C</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J</w:t>
            </w:r>
          </w:p>
        </w:tc>
      </w:tr>
      <w:tr w:rsidR="00C35182" w:rsidRPr="005D6AD2" w:rsidTr="005D6AD2">
        <w:trPr>
          <w:jc w:val="center"/>
        </w:trPr>
        <w:tc>
          <w:tcPr>
            <w:tcW w:w="27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S</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R</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R</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Y</w:t>
            </w:r>
          </w:p>
        </w:tc>
        <w:tc>
          <w:tcPr>
            <w:tcW w:w="491"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E</w:t>
            </w:r>
          </w:p>
        </w:tc>
        <w:tc>
          <w:tcPr>
            <w:tcW w:w="42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L</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L</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U</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H</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D</w:t>
            </w:r>
          </w:p>
        </w:tc>
      </w:tr>
      <w:tr w:rsidR="00C35182" w:rsidRPr="005D6AD2" w:rsidTr="005D6AD2">
        <w:trPr>
          <w:jc w:val="center"/>
        </w:trPr>
        <w:tc>
          <w:tcPr>
            <w:tcW w:w="27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E</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O</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S</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K</w:t>
            </w:r>
          </w:p>
        </w:tc>
        <w:tc>
          <w:tcPr>
            <w:tcW w:w="491"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D</w:t>
            </w:r>
          </w:p>
        </w:tc>
        <w:tc>
          <w:tcPr>
            <w:tcW w:w="42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E</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I</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C</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E</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E</w:t>
            </w:r>
          </w:p>
        </w:tc>
      </w:tr>
      <w:tr w:rsidR="00C35182" w:rsidRPr="005D6AD2" w:rsidTr="005D6AD2">
        <w:trPr>
          <w:jc w:val="center"/>
        </w:trPr>
        <w:tc>
          <w:tcPr>
            <w:tcW w:w="27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A</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W</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K</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N</w:t>
            </w:r>
          </w:p>
        </w:tc>
        <w:tc>
          <w:tcPr>
            <w:tcW w:w="491"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K</w:t>
            </w:r>
          </w:p>
        </w:tc>
        <w:tc>
          <w:tcPr>
            <w:tcW w:w="42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S</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V</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E</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S</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S</w:t>
            </w:r>
          </w:p>
        </w:tc>
      </w:tr>
      <w:tr w:rsidR="00C35182" w:rsidRPr="005D6AD2" w:rsidTr="005D6AD2">
        <w:trPr>
          <w:jc w:val="center"/>
        </w:trPr>
        <w:tc>
          <w:tcPr>
            <w:tcW w:w="27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F</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R</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I</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E</w:t>
            </w:r>
          </w:p>
        </w:tc>
        <w:tc>
          <w:tcPr>
            <w:tcW w:w="491"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D</w:t>
            </w:r>
          </w:p>
        </w:tc>
        <w:tc>
          <w:tcPr>
            <w:tcW w:w="42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S</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E</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Z</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T</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S</w:t>
            </w:r>
          </w:p>
        </w:tc>
      </w:tr>
      <w:tr w:rsidR="00C35182" w:rsidRPr="005D6AD2" w:rsidTr="005D6AD2">
        <w:trPr>
          <w:jc w:val="center"/>
        </w:trPr>
        <w:tc>
          <w:tcPr>
            <w:tcW w:w="27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O</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Q</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N</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E</w:t>
            </w:r>
          </w:p>
        </w:tc>
        <w:tc>
          <w:tcPr>
            <w:tcW w:w="491"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M</w:t>
            </w:r>
          </w:p>
        </w:tc>
        <w:tc>
          <w:tcPr>
            <w:tcW w:w="42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U</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S</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C</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L</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E</w:t>
            </w:r>
          </w:p>
        </w:tc>
      </w:tr>
      <w:tr w:rsidR="00C35182" w:rsidRPr="005D6AD2" w:rsidTr="005D6AD2">
        <w:trPr>
          <w:jc w:val="center"/>
        </w:trPr>
        <w:tc>
          <w:tcPr>
            <w:tcW w:w="27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O</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P</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U</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D</w:t>
            </w:r>
          </w:p>
        </w:tc>
        <w:tc>
          <w:tcPr>
            <w:tcW w:w="491"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D</w:t>
            </w:r>
          </w:p>
        </w:tc>
        <w:tc>
          <w:tcPr>
            <w:tcW w:w="42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I</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N</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G</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X</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R</w:t>
            </w:r>
          </w:p>
        </w:tc>
      </w:tr>
      <w:tr w:rsidR="00C35182" w:rsidRPr="005D6AD2" w:rsidTr="005D6AD2">
        <w:trPr>
          <w:jc w:val="center"/>
        </w:trPr>
        <w:tc>
          <w:tcPr>
            <w:tcW w:w="27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D</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E</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L</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I</w:t>
            </w:r>
          </w:p>
        </w:tc>
        <w:tc>
          <w:tcPr>
            <w:tcW w:w="491"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C</w:t>
            </w:r>
          </w:p>
        </w:tc>
        <w:tc>
          <w:tcPr>
            <w:tcW w:w="42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I</w:t>
            </w:r>
          </w:p>
        </w:tc>
        <w:tc>
          <w:tcPr>
            <w:tcW w:w="507"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O</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U</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S</w:t>
            </w:r>
          </w:p>
        </w:tc>
        <w:tc>
          <w:tcPr>
            <w:tcW w:w="443"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T</w:t>
            </w:r>
          </w:p>
        </w:tc>
      </w:tr>
    </w:tbl>
    <w:p w:rsidR="00C35182" w:rsidRPr="005D6AD2" w:rsidRDefault="00C35182" w:rsidP="004B47CA">
      <w:pPr>
        <w:pStyle w:val="ab"/>
        <w:spacing w:before="0" w:after="0"/>
        <w:rPr>
          <w:bCs/>
          <w:color w:val="000000"/>
          <w:sz w:val="28"/>
          <w:szCs w:val="28"/>
        </w:rPr>
      </w:pPr>
      <w:r w:rsidRPr="005D6AD2">
        <w:rPr>
          <w:bCs/>
          <w:color w:val="000000"/>
          <w:sz w:val="28"/>
          <w:szCs w:val="28"/>
        </w:rPr>
        <w:t>8. Отработка грамматической структуры условных предложений</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 xml:space="preserve">Children! If you follow “Health rules” you’ll be good-looking! </w:t>
      </w:r>
    </w:p>
    <w:p w:rsidR="00C35182" w:rsidRPr="005D6AD2" w:rsidRDefault="00C35182" w:rsidP="004B47CA">
      <w:pPr>
        <w:pStyle w:val="ab"/>
        <w:spacing w:before="0" w:after="0"/>
        <w:rPr>
          <w:bCs/>
          <w:color w:val="000000"/>
          <w:sz w:val="28"/>
          <w:szCs w:val="28"/>
        </w:rPr>
      </w:pPr>
      <w:r w:rsidRPr="005D6AD2">
        <w:rPr>
          <w:bCs/>
          <w:color w:val="000000"/>
          <w:sz w:val="28"/>
          <w:szCs w:val="28"/>
          <w:lang w:val="en-US"/>
        </w:rPr>
        <w:t xml:space="preserve">The following sentences each contain one word that should not be there. </w:t>
      </w:r>
      <w:r w:rsidRPr="005D6AD2">
        <w:rPr>
          <w:bCs/>
          <w:color w:val="000000"/>
          <w:sz w:val="28"/>
          <w:szCs w:val="28"/>
        </w:rPr>
        <w:t xml:space="preserve">Cross it out. </w:t>
      </w:r>
    </w:p>
    <w:p w:rsidR="00C35182" w:rsidRPr="005D6AD2" w:rsidRDefault="00C35182" w:rsidP="004B47CA">
      <w:pPr>
        <w:pStyle w:val="ab"/>
        <w:numPr>
          <w:ilvl w:val="0"/>
          <w:numId w:val="39"/>
        </w:numPr>
        <w:spacing w:before="0" w:after="0"/>
        <w:rPr>
          <w:bCs/>
          <w:color w:val="000000"/>
          <w:sz w:val="28"/>
          <w:szCs w:val="28"/>
          <w:lang w:val="en-US"/>
        </w:rPr>
      </w:pPr>
      <w:r w:rsidRPr="005D6AD2">
        <w:rPr>
          <w:bCs/>
          <w:color w:val="000000"/>
          <w:sz w:val="28"/>
          <w:szCs w:val="28"/>
          <w:lang w:val="en-US"/>
        </w:rPr>
        <w:t xml:space="preserve">If you take physical exercise, you should </w:t>
      </w:r>
      <w:r w:rsidRPr="005D6AD2">
        <w:rPr>
          <w:bCs/>
          <w:color w:val="000000"/>
          <w:sz w:val="28"/>
          <w:szCs w:val="28"/>
          <w:u w:val="single"/>
          <w:lang w:val="en-US"/>
        </w:rPr>
        <w:t>to</w:t>
      </w:r>
      <w:r w:rsidRPr="005D6AD2">
        <w:rPr>
          <w:bCs/>
          <w:color w:val="000000"/>
          <w:sz w:val="28"/>
          <w:szCs w:val="28"/>
          <w:lang w:val="en-US"/>
        </w:rPr>
        <w:t xml:space="preserve"> warm up first.</w:t>
      </w:r>
    </w:p>
    <w:p w:rsidR="00C35182" w:rsidRPr="005D6AD2" w:rsidRDefault="00C35182" w:rsidP="004B47CA">
      <w:pPr>
        <w:pStyle w:val="ab"/>
        <w:numPr>
          <w:ilvl w:val="0"/>
          <w:numId w:val="39"/>
        </w:numPr>
        <w:spacing w:before="0" w:after="0"/>
        <w:rPr>
          <w:bCs/>
          <w:color w:val="000000"/>
          <w:sz w:val="28"/>
          <w:szCs w:val="28"/>
          <w:lang w:val="en-US"/>
        </w:rPr>
      </w:pPr>
      <w:r w:rsidRPr="005D6AD2">
        <w:rPr>
          <w:bCs/>
          <w:color w:val="000000"/>
          <w:sz w:val="28"/>
          <w:szCs w:val="28"/>
          <w:lang w:val="en-US"/>
        </w:rPr>
        <w:t xml:space="preserve">If you </w:t>
      </w:r>
      <w:r w:rsidRPr="005D6AD2">
        <w:rPr>
          <w:bCs/>
          <w:color w:val="000000"/>
          <w:sz w:val="28"/>
          <w:szCs w:val="28"/>
          <w:u w:val="single"/>
          <w:lang w:val="en-US"/>
        </w:rPr>
        <w:t>will</w:t>
      </w:r>
      <w:r w:rsidRPr="005D6AD2">
        <w:rPr>
          <w:bCs/>
          <w:color w:val="000000"/>
          <w:sz w:val="28"/>
          <w:szCs w:val="28"/>
          <w:lang w:val="en-US"/>
        </w:rPr>
        <w:t xml:space="preserve"> want to improve your appearance, a brisk walk in the fresh air will certainly help.</w:t>
      </w:r>
    </w:p>
    <w:p w:rsidR="00C35182" w:rsidRPr="005D6AD2" w:rsidRDefault="00C35182" w:rsidP="004B47CA">
      <w:pPr>
        <w:pStyle w:val="ab"/>
        <w:numPr>
          <w:ilvl w:val="0"/>
          <w:numId w:val="39"/>
        </w:numPr>
        <w:spacing w:before="0" w:after="0"/>
        <w:rPr>
          <w:bCs/>
          <w:color w:val="000000"/>
          <w:sz w:val="28"/>
          <w:szCs w:val="28"/>
          <w:lang w:val="en-US"/>
        </w:rPr>
      </w:pPr>
      <w:r w:rsidRPr="005D6AD2">
        <w:rPr>
          <w:bCs/>
          <w:color w:val="000000"/>
          <w:sz w:val="28"/>
          <w:szCs w:val="28"/>
          <w:lang w:val="en-US"/>
        </w:rPr>
        <w:t xml:space="preserve">It is possible that you will have skin problems if you </w:t>
      </w:r>
      <w:r w:rsidRPr="005D6AD2">
        <w:rPr>
          <w:bCs/>
          <w:color w:val="000000"/>
          <w:sz w:val="28"/>
          <w:szCs w:val="28"/>
          <w:u w:val="single"/>
          <w:lang w:val="en-US"/>
        </w:rPr>
        <w:t>will</w:t>
      </w:r>
      <w:r w:rsidRPr="005D6AD2">
        <w:rPr>
          <w:bCs/>
          <w:color w:val="000000"/>
          <w:sz w:val="28"/>
          <w:szCs w:val="28"/>
          <w:lang w:val="en-US"/>
        </w:rPr>
        <w:t xml:space="preserve"> cut down on your sleep.</w:t>
      </w:r>
    </w:p>
    <w:p w:rsidR="00C35182" w:rsidRPr="005D6AD2" w:rsidRDefault="00C35182" w:rsidP="004B47CA">
      <w:pPr>
        <w:pStyle w:val="ab"/>
        <w:numPr>
          <w:ilvl w:val="0"/>
          <w:numId w:val="39"/>
        </w:numPr>
        <w:spacing w:before="0" w:after="0"/>
        <w:rPr>
          <w:bCs/>
          <w:color w:val="000000"/>
          <w:sz w:val="28"/>
          <w:szCs w:val="28"/>
          <w:lang w:val="en-US"/>
        </w:rPr>
      </w:pPr>
      <w:r w:rsidRPr="005D6AD2">
        <w:rPr>
          <w:bCs/>
          <w:color w:val="000000"/>
          <w:sz w:val="28"/>
          <w:szCs w:val="28"/>
          <w:lang w:val="en-US"/>
        </w:rPr>
        <w:lastRenderedPageBreak/>
        <w:t xml:space="preserve">Unless you are </w:t>
      </w:r>
      <w:r w:rsidRPr="005D6AD2">
        <w:rPr>
          <w:bCs/>
          <w:color w:val="000000"/>
          <w:sz w:val="28"/>
          <w:szCs w:val="28"/>
          <w:u w:val="single"/>
          <w:lang w:val="en-US"/>
        </w:rPr>
        <w:t>not</w:t>
      </w:r>
      <w:r w:rsidRPr="005D6AD2">
        <w:rPr>
          <w:bCs/>
          <w:color w:val="000000"/>
          <w:sz w:val="28"/>
          <w:szCs w:val="28"/>
          <w:lang w:val="en-US"/>
        </w:rPr>
        <w:t xml:space="preserve"> careful, you will hurt yourself.</w:t>
      </w:r>
    </w:p>
    <w:p w:rsidR="00C35182" w:rsidRPr="005D6AD2" w:rsidRDefault="00C35182" w:rsidP="004B47CA">
      <w:pPr>
        <w:pStyle w:val="ab"/>
        <w:numPr>
          <w:ilvl w:val="0"/>
          <w:numId w:val="39"/>
        </w:numPr>
        <w:spacing w:before="0" w:after="0"/>
        <w:rPr>
          <w:bCs/>
          <w:color w:val="000000"/>
          <w:sz w:val="28"/>
          <w:szCs w:val="28"/>
          <w:lang w:val="en-US"/>
        </w:rPr>
      </w:pPr>
      <w:r w:rsidRPr="005D6AD2">
        <w:rPr>
          <w:bCs/>
          <w:color w:val="000000"/>
          <w:sz w:val="28"/>
          <w:szCs w:val="28"/>
          <w:lang w:val="en-US"/>
        </w:rPr>
        <w:t xml:space="preserve">You may end up sleepless at night unless you </w:t>
      </w:r>
      <w:r w:rsidRPr="005D6AD2">
        <w:rPr>
          <w:bCs/>
          <w:color w:val="000000"/>
          <w:sz w:val="28"/>
          <w:szCs w:val="28"/>
          <w:u w:val="single"/>
          <w:lang w:val="en-US"/>
        </w:rPr>
        <w:t>don’t</w:t>
      </w:r>
      <w:r w:rsidRPr="005D6AD2">
        <w:rPr>
          <w:bCs/>
          <w:color w:val="000000"/>
          <w:sz w:val="28"/>
          <w:szCs w:val="28"/>
          <w:lang w:val="en-US"/>
        </w:rPr>
        <w:t xml:space="preserve"> get enough exercise during the day.</w:t>
      </w:r>
    </w:p>
    <w:p w:rsidR="00C35182" w:rsidRPr="005D6AD2" w:rsidRDefault="00C35182" w:rsidP="004B47CA">
      <w:pPr>
        <w:pStyle w:val="ab"/>
        <w:numPr>
          <w:ilvl w:val="0"/>
          <w:numId w:val="39"/>
        </w:numPr>
        <w:spacing w:before="0" w:after="0"/>
        <w:rPr>
          <w:bCs/>
          <w:color w:val="000000"/>
          <w:sz w:val="28"/>
          <w:szCs w:val="28"/>
          <w:lang w:val="en-US"/>
        </w:rPr>
      </w:pPr>
      <w:r w:rsidRPr="005D6AD2">
        <w:rPr>
          <w:bCs/>
          <w:color w:val="000000"/>
          <w:sz w:val="28"/>
          <w:szCs w:val="28"/>
          <w:lang w:val="en-US"/>
        </w:rPr>
        <w:t xml:space="preserve">You </w:t>
      </w:r>
      <w:r w:rsidRPr="005D6AD2">
        <w:rPr>
          <w:bCs/>
          <w:color w:val="000000"/>
          <w:sz w:val="28"/>
          <w:szCs w:val="28"/>
          <w:u w:val="single"/>
          <w:lang w:val="en-US"/>
        </w:rPr>
        <w:t>should</w:t>
      </w:r>
      <w:r w:rsidRPr="005D6AD2">
        <w:rPr>
          <w:bCs/>
          <w:color w:val="000000"/>
          <w:sz w:val="28"/>
          <w:szCs w:val="28"/>
          <w:lang w:val="en-US"/>
        </w:rPr>
        <w:t xml:space="preserve"> will injure you feet and knees if you don’t exercise on soft ground</w:t>
      </w:r>
    </w:p>
    <w:p w:rsidR="00C35182" w:rsidRPr="005D6AD2" w:rsidRDefault="00C35182" w:rsidP="004B47CA">
      <w:pPr>
        <w:pStyle w:val="ab"/>
        <w:numPr>
          <w:ilvl w:val="0"/>
          <w:numId w:val="39"/>
        </w:numPr>
        <w:spacing w:before="0" w:after="0"/>
        <w:rPr>
          <w:bCs/>
          <w:color w:val="000000"/>
          <w:sz w:val="28"/>
          <w:szCs w:val="28"/>
          <w:lang w:val="en-US"/>
        </w:rPr>
      </w:pPr>
      <w:r w:rsidRPr="005D6AD2">
        <w:rPr>
          <w:bCs/>
          <w:color w:val="000000"/>
          <w:sz w:val="28"/>
          <w:szCs w:val="28"/>
          <w:lang w:val="en-US"/>
        </w:rPr>
        <w:t xml:space="preserve">You will be able to burn up a lot of fat if you </w:t>
      </w:r>
      <w:r w:rsidRPr="005D6AD2">
        <w:rPr>
          <w:bCs/>
          <w:color w:val="000000"/>
          <w:sz w:val="28"/>
          <w:szCs w:val="28"/>
          <w:u w:val="single"/>
          <w:lang w:val="en-US"/>
        </w:rPr>
        <w:t>won’t</w:t>
      </w:r>
      <w:r w:rsidRPr="005D6AD2">
        <w:rPr>
          <w:bCs/>
          <w:color w:val="000000"/>
          <w:sz w:val="28"/>
          <w:szCs w:val="28"/>
          <w:lang w:val="en-US"/>
        </w:rPr>
        <w:t xml:space="preserve"> run regularly.</w:t>
      </w:r>
    </w:p>
    <w:p w:rsidR="00C35182" w:rsidRPr="005D6AD2" w:rsidRDefault="00C35182" w:rsidP="004B47CA">
      <w:pPr>
        <w:pStyle w:val="ab"/>
        <w:numPr>
          <w:ilvl w:val="0"/>
          <w:numId w:val="39"/>
        </w:numPr>
        <w:spacing w:before="0" w:after="0"/>
        <w:rPr>
          <w:bCs/>
          <w:color w:val="000000"/>
          <w:sz w:val="28"/>
          <w:szCs w:val="28"/>
          <w:lang w:val="en-US"/>
        </w:rPr>
      </w:pPr>
      <w:r w:rsidRPr="005D6AD2">
        <w:rPr>
          <w:bCs/>
          <w:color w:val="000000"/>
          <w:sz w:val="28"/>
          <w:szCs w:val="28"/>
          <w:lang w:val="en-US"/>
        </w:rPr>
        <w:t xml:space="preserve">You won’t get fat if you </w:t>
      </w:r>
      <w:r w:rsidRPr="005D6AD2">
        <w:rPr>
          <w:bCs/>
          <w:color w:val="000000"/>
          <w:sz w:val="28"/>
          <w:szCs w:val="28"/>
          <w:u w:val="single"/>
          <w:lang w:val="en-US"/>
        </w:rPr>
        <w:t>maybe</w:t>
      </w:r>
      <w:r w:rsidRPr="005D6AD2">
        <w:rPr>
          <w:bCs/>
          <w:color w:val="000000"/>
          <w:sz w:val="28"/>
          <w:szCs w:val="28"/>
          <w:lang w:val="en-US"/>
        </w:rPr>
        <w:t xml:space="preserve"> eat chocolate in moderation.</w:t>
      </w:r>
    </w:p>
    <w:p w:rsidR="00C35182" w:rsidRPr="005D6AD2" w:rsidRDefault="00C35182" w:rsidP="004B47CA">
      <w:pPr>
        <w:pStyle w:val="ab"/>
        <w:spacing w:before="0" w:after="0"/>
        <w:rPr>
          <w:bCs/>
          <w:color w:val="000000"/>
          <w:sz w:val="28"/>
          <w:szCs w:val="28"/>
        </w:rPr>
      </w:pPr>
      <w:r w:rsidRPr="005D6AD2">
        <w:rPr>
          <w:bCs/>
          <w:color w:val="000000"/>
          <w:sz w:val="28"/>
          <w:szCs w:val="28"/>
        </w:rPr>
        <w:t>9. Релаксация “Sound effects”.</w:t>
      </w:r>
    </w:p>
    <w:p w:rsidR="00C35182" w:rsidRPr="005D6AD2" w:rsidRDefault="00C35182" w:rsidP="004B47CA">
      <w:pPr>
        <w:pStyle w:val="ab"/>
        <w:spacing w:before="0" w:after="0"/>
        <w:rPr>
          <w:bCs/>
          <w:i/>
          <w:iCs/>
          <w:color w:val="000000"/>
          <w:sz w:val="28"/>
          <w:szCs w:val="28"/>
        </w:rPr>
      </w:pPr>
      <w:r w:rsidRPr="005D6AD2">
        <w:rPr>
          <w:bCs/>
          <w:i/>
          <w:iCs/>
          <w:color w:val="000000"/>
          <w:sz w:val="28"/>
          <w:szCs w:val="28"/>
        </w:rPr>
        <w:t>Данный прием релаксации позволяет оживить учащихся после интенсивной работы на уроке. Суть данного упражнения в том, что звуковые эффекты выполняют сами ученики, изображая персонажей или явления. История может быть смешной, грустной. Это снимет усталость и напряжение. Например, фрагмент из мультфильма (можно “Ну, погоди!”, а дети его озвучивают).</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I suggest relaxing. It will be interesting and funny to be actors. Let’s watch and sound!</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 xml:space="preserve">10. </w:t>
      </w:r>
      <w:r w:rsidRPr="005D6AD2">
        <w:rPr>
          <w:bCs/>
          <w:color w:val="000000"/>
          <w:sz w:val="28"/>
          <w:szCs w:val="28"/>
        </w:rPr>
        <w:t>Развитие</w:t>
      </w:r>
      <w:r w:rsidRPr="005D6AD2">
        <w:rPr>
          <w:bCs/>
          <w:color w:val="000000"/>
          <w:sz w:val="28"/>
          <w:szCs w:val="28"/>
          <w:lang w:val="en-US"/>
        </w:rPr>
        <w:t xml:space="preserve"> </w:t>
      </w:r>
      <w:r w:rsidRPr="005D6AD2">
        <w:rPr>
          <w:bCs/>
          <w:color w:val="000000"/>
          <w:sz w:val="28"/>
          <w:szCs w:val="28"/>
        </w:rPr>
        <w:t>диалогической</w:t>
      </w:r>
      <w:r w:rsidRPr="005D6AD2">
        <w:rPr>
          <w:bCs/>
          <w:color w:val="000000"/>
          <w:sz w:val="28"/>
          <w:szCs w:val="28"/>
          <w:lang w:val="en-US"/>
        </w:rPr>
        <w:t xml:space="preserve"> </w:t>
      </w:r>
      <w:r w:rsidRPr="005D6AD2">
        <w:rPr>
          <w:bCs/>
          <w:color w:val="000000"/>
          <w:sz w:val="28"/>
          <w:szCs w:val="28"/>
        </w:rPr>
        <w:t>речи</w:t>
      </w:r>
      <w:r w:rsidRPr="005D6AD2">
        <w:rPr>
          <w:bCs/>
          <w:color w:val="000000"/>
          <w:sz w:val="28"/>
          <w:szCs w:val="28"/>
          <w:lang w:val="en-US"/>
        </w:rPr>
        <w:t>.</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We have relaxed and laughed. And now it’s time to work hardly.</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Sometimes we’re ill and we need to go to the hospital. Let’s imagine</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the situation. Our task is to complete the dialogue in the right order.</w:t>
      </w:r>
    </w:p>
    <w:p w:rsidR="00C35182" w:rsidRPr="005D6AD2" w:rsidRDefault="00C35182" w:rsidP="004B47CA">
      <w:pPr>
        <w:pStyle w:val="ab"/>
        <w:spacing w:before="0" w:after="0"/>
        <w:rPr>
          <w:sz w:val="28"/>
          <w:szCs w:val="28"/>
        </w:rPr>
      </w:pPr>
      <w:r w:rsidRPr="005D6AD2">
        <w:rPr>
          <w:bCs/>
          <w:i/>
          <w:iCs/>
          <w:color w:val="000000"/>
          <w:sz w:val="28"/>
          <w:szCs w:val="28"/>
        </w:rPr>
        <w:t>Предлагается работа с диалогом “Medicine advice”. Детям даны фразы, которые необходимо собрать в логической последовательности. Для контроля работы можно предложить русский вариант диалога. Затем группы инсценируют его по ролям.</w:t>
      </w:r>
      <w:r w:rsidRPr="005D6AD2">
        <w:rPr>
          <w:sz w:val="28"/>
          <w:szCs w:val="28"/>
        </w:rPr>
        <w:t xml:space="preserve"> </w:t>
      </w:r>
    </w:p>
    <w:tbl>
      <w:tblPr>
        <w:tblW w:w="0" w:type="auto"/>
        <w:tblLayout w:type="fixed"/>
        <w:tblCellMar>
          <w:top w:w="105" w:type="dxa"/>
          <w:left w:w="105" w:type="dxa"/>
          <w:bottom w:w="105" w:type="dxa"/>
          <w:right w:w="105" w:type="dxa"/>
        </w:tblCellMar>
        <w:tblLook w:val="0000"/>
      </w:tblPr>
      <w:tblGrid>
        <w:gridCol w:w="4282"/>
        <w:gridCol w:w="5318"/>
      </w:tblGrid>
      <w:tr w:rsidR="00C35182" w:rsidRPr="005D6AD2" w:rsidTr="0046264A">
        <w:tc>
          <w:tcPr>
            <w:tcW w:w="4282"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 xml:space="preserve">Good morning doctor! </w:t>
            </w:r>
          </w:p>
        </w:tc>
        <w:tc>
          <w:tcPr>
            <w:tcW w:w="5318"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Доброе утро, доктор!</w:t>
            </w:r>
          </w:p>
        </w:tc>
      </w:tr>
      <w:tr w:rsidR="00C35182" w:rsidRPr="005D6AD2" w:rsidTr="0046264A">
        <w:tc>
          <w:tcPr>
            <w:tcW w:w="4282"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 xml:space="preserve">Good morning. </w:t>
            </w:r>
          </w:p>
        </w:tc>
        <w:tc>
          <w:tcPr>
            <w:tcW w:w="5318"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Доброе утро.</w:t>
            </w:r>
          </w:p>
        </w:tc>
      </w:tr>
      <w:tr w:rsidR="00C35182" w:rsidRPr="005D6AD2" w:rsidTr="0046264A">
        <w:tc>
          <w:tcPr>
            <w:tcW w:w="4282"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 xml:space="preserve">What’s the trouble? </w:t>
            </w:r>
          </w:p>
        </w:tc>
        <w:tc>
          <w:tcPr>
            <w:tcW w:w="5318"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Что вас беспокоит?</w:t>
            </w:r>
          </w:p>
        </w:tc>
      </w:tr>
      <w:tr w:rsidR="00C35182" w:rsidRPr="005D6AD2" w:rsidTr="0046264A">
        <w:tc>
          <w:tcPr>
            <w:tcW w:w="4282" w:type="dxa"/>
          </w:tcPr>
          <w:p w:rsidR="00C35182" w:rsidRPr="005D6AD2" w:rsidRDefault="00C35182" w:rsidP="005D6AD2">
            <w:pPr>
              <w:pStyle w:val="ab"/>
              <w:snapToGrid w:val="0"/>
              <w:spacing w:before="0" w:after="0"/>
              <w:rPr>
                <w:bCs/>
                <w:color w:val="000000"/>
                <w:sz w:val="28"/>
                <w:szCs w:val="28"/>
                <w:lang w:val="en-US"/>
              </w:rPr>
            </w:pPr>
            <w:r w:rsidRPr="005D6AD2">
              <w:rPr>
                <w:bCs/>
                <w:color w:val="000000"/>
                <w:sz w:val="28"/>
                <w:szCs w:val="28"/>
                <w:lang w:val="en-US"/>
              </w:rPr>
              <w:t xml:space="preserve">I’ve got a splitting headache. </w:t>
            </w:r>
          </w:p>
        </w:tc>
        <w:tc>
          <w:tcPr>
            <w:tcW w:w="5318"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У меня раскалывается голова.</w:t>
            </w:r>
          </w:p>
        </w:tc>
      </w:tr>
      <w:tr w:rsidR="00C35182" w:rsidRPr="005D6AD2" w:rsidTr="0046264A">
        <w:tc>
          <w:tcPr>
            <w:tcW w:w="4282" w:type="dxa"/>
          </w:tcPr>
          <w:p w:rsidR="00C35182" w:rsidRPr="005D6AD2" w:rsidRDefault="00C35182" w:rsidP="005D6AD2">
            <w:pPr>
              <w:pStyle w:val="ab"/>
              <w:snapToGrid w:val="0"/>
              <w:spacing w:before="0" w:after="0"/>
              <w:rPr>
                <w:bCs/>
                <w:color w:val="000000"/>
                <w:sz w:val="28"/>
                <w:szCs w:val="28"/>
                <w:lang w:val="en-US"/>
              </w:rPr>
            </w:pPr>
            <w:r w:rsidRPr="005D6AD2">
              <w:rPr>
                <w:bCs/>
                <w:color w:val="000000"/>
                <w:sz w:val="28"/>
                <w:szCs w:val="28"/>
                <w:lang w:val="en-US"/>
              </w:rPr>
              <w:t xml:space="preserve">I feel sort of feverish. </w:t>
            </w:r>
          </w:p>
        </w:tc>
        <w:tc>
          <w:tcPr>
            <w:tcW w:w="5318"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И меня знобит.</w:t>
            </w:r>
          </w:p>
        </w:tc>
      </w:tr>
      <w:tr w:rsidR="00C35182" w:rsidRPr="005D6AD2" w:rsidTr="0046264A">
        <w:tc>
          <w:tcPr>
            <w:tcW w:w="4282"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 xml:space="preserve">Any vomiting? </w:t>
            </w:r>
          </w:p>
        </w:tc>
        <w:tc>
          <w:tcPr>
            <w:tcW w:w="5318"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Вас не рвало?</w:t>
            </w:r>
          </w:p>
        </w:tc>
      </w:tr>
      <w:tr w:rsidR="00C35182" w:rsidRPr="005D6AD2" w:rsidTr="0046264A">
        <w:tc>
          <w:tcPr>
            <w:tcW w:w="4282"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 xml:space="preserve">No. </w:t>
            </w:r>
          </w:p>
        </w:tc>
        <w:tc>
          <w:tcPr>
            <w:tcW w:w="5318"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Нет.</w:t>
            </w:r>
          </w:p>
        </w:tc>
      </w:tr>
      <w:tr w:rsidR="00C35182" w:rsidRPr="005D6AD2" w:rsidTr="0046264A">
        <w:tc>
          <w:tcPr>
            <w:tcW w:w="4282" w:type="dxa"/>
          </w:tcPr>
          <w:p w:rsidR="00C35182" w:rsidRPr="005D6AD2" w:rsidRDefault="00C35182" w:rsidP="005D6AD2">
            <w:pPr>
              <w:pStyle w:val="ab"/>
              <w:snapToGrid w:val="0"/>
              <w:spacing w:before="0" w:after="0"/>
              <w:rPr>
                <w:bCs/>
                <w:color w:val="000000"/>
                <w:sz w:val="28"/>
                <w:szCs w:val="28"/>
                <w:lang w:val="en-US"/>
              </w:rPr>
            </w:pPr>
            <w:r w:rsidRPr="005D6AD2">
              <w:rPr>
                <w:bCs/>
                <w:color w:val="000000"/>
                <w:sz w:val="28"/>
                <w:szCs w:val="28"/>
                <w:lang w:val="en-US"/>
              </w:rPr>
              <w:t xml:space="preserve">You’d better get undressed then, and </w:t>
            </w:r>
          </w:p>
        </w:tc>
        <w:tc>
          <w:tcPr>
            <w:tcW w:w="5318"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 xml:space="preserve">Тогда вам лучше раздеться, </w:t>
            </w:r>
          </w:p>
        </w:tc>
      </w:tr>
      <w:tr w:rsidR="00C35182" w:rsidRPr="005D6AD2" w:rsidTr="0046264A">
        <w:tc>
          <w:tcPr>
            <w:tcW w:w="4282" w:type="dxa"/>
          </w:tcPr>
          <w:p w:rsidR="00C35182" w:rsidRPr="005D6AD2" w:rsidRDefault="00C35182" w:rsidP="005D6AD2">
            <w:pPr>
              <w:pStyle w:val="ab"/>
              <w:snapToGrid w:val="0"/>
              <w:spacing w:before="0" w:after="0"/>
              <w:rPr>
                <w:bCs/>
                <w:color w:val="000000"/>
                <w:sz w:val="28"/>
                <w:szCs w:val="28"/>
                <w:lang w:val="en-US"/>
              </w:rPr>
            </w:pPr>
            <w:r w:rsidRPr="005D6AD2">
              <w:rPr>
                <w:bCs/>
                <w:color w:val="000000"/>
                <w:sz w:val="28"/>
                <w:szCs w:val="28"/>
                <w:lang w:val="en-US"/>
              </w:rPr>
              <w:t xml:space="preserve">I’ll take a look at you. </w:t>
            </w:r>
          </w:p>
        </w:tc>
        <w:tc>
          <w:tcPr>
            <w:tcW w:w="5318"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И я на вас посмотрю.</w:t>
            </w:r>
          </w:p>
        </w:tc>
      </w:tr>
      <w:tr w:rsidR="00C35182" w:rsidRPr="005D6AD2" w:rsidTr="0046264A">
        <w:tc>
          <w:tcPr>
            <w:tcW w:w="4282" w:type="dxa"/>
          </w:tcPr>
          <w:p w:rsidR="00C35182" w:rsidRPr="005D6AD2" w:rsidRDefault="00C35182" w:rsidP="005D6AD2">
            <w:pPr>
              <w:pStyle w:val="ab"/>
              <w:snapToGrid w:val="0"/>
              <w:spacing w:before="0" w:after="0"/>
              <w:rPr>
                <w:bCs/>
                <w:color w:val="000000"/>
                <w:sz w:val="28"/>
                <w:szCs w:val="28"/>
                <w:lang w:val="en-US"/>
              </w:rPr>
            </w:pPr>
            <w:r w:rsidRPr="005D6AD2">
              <w:rPr>
                <w:bCs/>
                <w:color w:val="000000"/>
                <w:sz w:val="28"/>
                <w:szCs w:val="28"/>
                <w:lang w:val="en-US"/>
              </w:rPr>
              <w:t xml:space="preserve">Does it hurt when I press here? </w:t>
            </w:r>
          </w:p>
        </w:tc>
        <w:tc>
          <w:tcPr>
            <w:tcW w:w="5318"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Больно, когда я нажимаю сюда?</w:t>
            </w:r>
          </w:p>
        </w:tc>
      </w:tr>
      <w:tr w:rsidR="00C35182" w:rsidRPr="005D6AD2" w:rsidTr="0046264A">
        <w:tc>
          <w:tcPr>
            <w:tcW w:w="4282"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 xml:space="preserve">No. </w:t>
            </w:r>
          </w:p>
        </w:tc>
        <w:tc>
          <w:tcPr>
            <w:tcW w:w="5318"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Нет.</w:t>
            </w:r>
          </w:p>
        </w:tc>
      </w:tr>
      <w:tr w:rsidR="00C35182" w:rsidRPr="005D6AD2" w:rsidTr="0046264A">
        <w:tc>
          <w:tcPr>
            <w:tcW w:w="4282" w:type="dxa"/>
          </w:tcPr>
          <w:p w:rsidR="00C35182" w:rsidRPr="005D6AD2" w:rsidRDefault="00C35182" w:rsidP="005D6AD2">
            <w:pPr>
              <w:pStyle w:val="ab"/>
              <w:snapToGrid w:val="0"/>
              <w:spacing w:before="0" w:after="0"/>
              <w:rPr>
                <w:bCs/>
                <w:color w:val="000000"/>
                <w:sz w:val="28"/>
                <w:szCs w:val="28"/>
                <w:lang w:val="en-US"/>
              </w:rPr>
            </w:pPr>
            <w:r w:rsidRPr="005D6AD2">
              <w:rPr>
                <w:bCs/>
                <w:color w:val="000000"/>
                <w:sz w:val="28"/>
                <w:szCs w:val="28"/>
                <w:lang w:val="en-US"/>
              </w:rPr>
              <w:t xml:space="preserve">What’s wrong with me, doctor? </w:t>
            </w:r>
          </w:p>
        </w:tc>
        <w:tc>
          <w:tcPr>
            <w:tcW w:w="5318"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Что со мною, доктор?</w:t>
            </w:r>
          </w:p>
        </w:tc>
      </w:tr>
      <w:tr w:rsidR="00C35182" w:rsidRPr="005D6AD2" w:rsidTr="0046264A">
        <w:tc>
          <w:tcPr>
            <w:tcW w:w="4282" w:type="dxa"/>
          </w:tcPr>
          <w:p w:rsidR="00C35182" w:rsidRPr="005D6AD2" w:rsidRDefault="00C35182" w:rsidP="005D6AD2">
            <w:pPr>
              <w:pStyle w:val="ab"/>
              <w:snapToGrid w:val="0"/>
              <w:spacing w:before="0" w:after="0"/>
              <w:rPr>
                <w:bCs/>
                <w:color w:val="000000"/>
                <w:sz w:val="28"/>
                <w:szCs w:val="28"/>
                <w:lang w:val="en-US"/>
              </w:rPr>
            </w:pPr>
            <w:r w:rsidRPr="005D6AD2">
              <w:rPr>
                <w:bCs/>
                <w:color w:val="000000"/>
                <w:sz w:val="28"/>
                <w:szCs w:val="28"/>
                <w:lang w:val="en-US"/>
              </w:rPr>
              <w:lastRenderedPageBreak/>
              <w:t xml:space="preserve">Well, you have all the symptoms of a common cold. </w:t>
            </w:r>
          </w:p>
        </w:tc>
        <w:tc>
          <w:tcPr>
            <w:tcW w:w="5318"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Что ж, у вас все синдромы обыкновенной простуды.</w:t>
            </w:r>
          </w:p>
        </w:tc>
      </w:tr>
      <w:tr w:rsidR="00C35182" w:rsidRPr="005D6AD2" w:rsidTr="0046264A">
        <w:tc>
          <w:tcPr>
            <w:tcW w:w="4282" w:type="dxa"/>
          </w:tcPr>
          <w:p w:rsidR="00C35182" w:rsidRPr="005D6AD2" w:rsidRDefault="00C35182" w:rsidP="005D6AD2">
            <w:pPr>
              <w:pStyle w:val="ab"/>
              <w:snapToGrid w:val="0"/>
              <w:spacing w:before="0" w:after="0"/>
              <w:rPr>
                <w:bCs/>
                <w:color w:val="000000"/>
                <w:sz w:val="28"/>
                <w:szCs w:val="28"/>
                <w:lang w:val="en-US"/>
              </w:rPr>
            </w:pPr>
            <w:r w:rsidRPr="005D6AD2">
              <w:rPr>
                <w:bCs/>
                <w:color w:val="000000"/>
                <w:sz w:val="28"/>
                <w:szCs w:val="28"/>
                <w:lang w:val="en-US"/>
              </w:rPr>
              <w:t xml:space="preserve">You don’t think it’s that mad-cow disease, do you? </w:t>
            </w:r>
          </w:p>
        </w:tc>
        <w:tc>
          <w:tcPr>
            <w:tcW w:w="5318"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Вы ведь не думаете, что это “коровье бешенство”, правда?</w:t>
            </w:r>
          </w:p>
        </w:tc>
      </w:tr>
      <w:tr w:rsidR="00C35182" w:rsidRPr="005D6AD2" w:rsidTr="0046264A">
        <w:tc>
          <w:tcPr>
            <w:tcW w:w="4282" w:type="dxa"/>
          </w:tcPr>
          <w:p w:rsidR="00C35182" w:rsidRPr="005D6AD2" w:rsidRDefault="00C35182" w:rsidP="005D6AD2">
            <w:pPr>
              <w:pStyle w:val="ab"/>
              <w:snapToGrid w:val="0"/>
              <w:spacing w:before="0" w:after="0"/>
              <w:rPr>
                <w:bCs/>
                <w:color w:val="000000"/>
                <w:sz w:val="28"/>
                <w:szCs w:val="28"/>
                <w:lang w:val="en-US"/>
              </w:rPr>
            </w:pPr>
            <w:r w:rsidRPr="005D6AD2">
              <w:rPr>
                <w:bCs/>
                <w:color w:val="000000"/>
                <w:sz w:val="28"/>
                <w:szCs w:val="28"/>
                <w:lang w:val="en-US"/>
              </w:rPr>
              <w:t xml:space="preserve">I’ve read about it in the papers. </w:t>
            </w:r>
          </w:p>
        </w:tc>
        <w:tc>
          <w:tcPr>
            <w:tcW w:w="5318"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Я читал о ней в газетах.</w:t>
            </w:r>
          </w:p>
        </w:tc>
      </w:tr>
      <w:tr w:rsidR="00C35182" w:rsidRPr="005D6AD2" w:rsidTr="0046264A">
        <w:tc>
          <w:tcPr>
            <w:tcW w:w="4282"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 xml:space="preserve">No, no… </w:t>
            </w:r>
          </w:p>
        </w:tc>
        <w:tc>
          <w:tcPr>
            <w:tcW w:w="5318"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Нет, нет…</w:t>
            </w:r>
          </w:p>
        </w:tc>
      </w:tr>
      <w:tr w:rsidR="00C35182" w:rsidRPr="005D6AD2" w:rsidTr="0046264A">
        <w:tc>
          <w:tcPr>
            <w:tcW w:w="4282"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 xml:space="preserve">No chance of that. </w:t>
            </w:r>
          </w:p>
        </w:tc>
        <w:tc>
          <w:tcPr>
            <w:tcW w:w="5318"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Ни малейшей вероятности.</w:t>
            </w:r>
          </w:p>
        </w:tc>
      </w:tr>
      <w:tr w:rsidR="00C35182" w:rsidRPr="005D6AD2" w:rsidTr="0046264A">
        <w:tc>
          <w:tcPr>
            <w:tcW w:w="4282"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 xml:space="preserve">Is my cold contagious? </w:t>
            </w:r>
          </w:p>
        </w:tc>
        <w:tc>
          <w:tcPr>
            <w:tcW w:w="5318"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Моя простуда заразна?</w:t>
            </w:r>
          </w:p>
        </w:tc>
      </w:tr>
      <w:tr w:rsidR="00C35182" w:rsidRPr="005D6AD2" w:rsidTr="0046264A">
        <w:tc>
          <w:tcPr>
            <w:tcW w:w="4282"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 xml:space="preserve">I don’t think so. </w:t>
            </w:r>
          </w:p>
        </w:tc>
        <w:tc>
          <w:tcPr>
            <w:tcW w:w="5318"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Не думаю.</w:t>
            </w:r>
          </w:p>
        </w:tc>
      </w:tr>
      <w:tr w:rsidR="00C35182" w:rsidRPr="005D6AD2" w:rsidTr="0046264A">
        <w:tc>
          <w:tcPr>
            <w:tcW w:w="4282" w:type="dxa"/>
          </w:tcPr>
          <w:p w:rsidR="00C35182" w:rsidRPr="005D6AD2" w:rsidRDefault="00C35182" w:rsidP="005D6AD2">
            <w:pPr>
              <w:pStyle w:val="ab"/>
              <w:snapToGrid w:val="0"/>
              <w:spacing w:before="0" w:after="0"/>
              <w:rPr>
                <w:bCs/>
                <w:color w:val="000000"/>
                <w:sz w:val="28"/>
                <w:szCs w:val="28"/>
                <w:lang w:val="en-US"/>
              </w:rPr>
            </w:pPr>
            <w:r w:rsidRPr="005D6AD2">
              <w:rPr>
                <w:bCs/>
                <w:color w:val="000000"/>
                <w:sz w:val="28"/>
                <w:szCs w:val="28"/>
                <w:lang w:val="en-US"/>
              </w:rPr>
              <w:t xml:space="preserve">Dissolve these tablets in a glass of water. </w:t>
            </w:r>
          </w:p>
        </w:tc>
        <w:tc>
          <w:tcPr>
            <w:tcW w:w="5318"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Растворите эти таблетки в стакане воды.</w:t>
            </w:r>
          </w:p>
        </w:tc>
      </w:tr>
      <w:tr w:rsidR="00C35182" w:rsidRPr="005D6AD2" w:rsidTr="0046264A">
        <w:tc>
          <w:tcPr>
            <w:tcW w:w="4282" w:type="dxa"/>
          </w:tcPr>
          <w:p w:rsidR="00C35182" w:rsidRPr="005D6AD2" w:rsidRDefault="00C35182" w:rsidP="005D6AD2">
            <w:pPr>
              <w:pStyle w:val="ab"/>
              <w:snapToGrid w:val="0"/>
              <w:spacing w:before="0" w:after="0"/>
              <w:rPr>
                <w:bCs/>
                <w:color w:val="000000"/>
                <w:sz w:val="28"/>
                <w:szCs w:val="28"/>
                <w:lang w:val="en-US"/>
              </w:rPr>
            </w:pPr>
            <w:r w:rsidRPr="005D6AD2">
              <w:rPr>
                <w:bCs/>
                <w:color w:val="000000"/>
                <w:sz w:val="28"/>
                <w:szCs w:val="28"/>
                <w:lang w:val="en-US"/>
              </w:rPr>
              <w:t xml:space="preserve">Take them as needed, up to four time’s a day. </w:t>
            </w:r>
          </w:p>
        </w:tc>
        <w:tc>
          <w:tcPr>
            <w:tcW w:w="5318" w:type="dxa"/>
          </w:tcPr>
          <w:p w:rsidR="00C35182" w:rsidRPr="005D6AD2" w:rsidRDefault="00C35182" w:rsidP="005D6AD2">
            <w:pPr>
              <w:pStyle w:val="ab"/>
              <w:snapToGrid w:val="0"/>
              <w:spacing w:before="0" w:after="0"/>
              <w:rPr>
                <w:bCs/>
                <w:color w:val="000000"/>
                <w:sz w:val="28"/>
                <w:szCs w:val="28"/>
              </w:rPr>
            </w:pPr>
            <w:r w:rsidRPr="005D6AD2">
              <w:rPr>
                <w:bCs/>
                <w:color w:val="000000"/>
                <w:sz w:val="28"/>
                <w:szCs w:val="28"/>
              </w:rPr>
              <w:t xml:space="preserve">Принимайте при необходимости их до 4 раз в день. </w:t>
            </w:r>
          </w:p>
        </w:tc>
      </w:tr>
    </w:tbl>
    <w:p w:rsidR="00C35182" w:rsidRPr="005D6AD2" w:rsidRDefault="00C35182" w:rsidP="004B47CA">
      <w:pPr>
        <w:pStyle w:val="ab"/>
        <w:spacing w:before="0" w:after="0"/>
        <w:rPr>
          <w:bCs/>
          <w:color w:val="000000"/>
          <w:sz w:val="28"/>
          <w:szCs w:val="28"/>
        </w:rPr>
      </w:pPr>
      <w:r w:rsidRPr="005D6AD2">
        <w:rPr>
          <w:bCs/>
          <w:color w:val="000000"/>
          <w:sz w:val="28"/>
          <w:szCs w:val="28"/>
        </w:rPr>
        <w:t>11. Заключение. Подведение итогов. Подсчитываются очки.</w:t>
      </w:r>
    </w:p>
    <w:p w:rsidR="00C35182" w:rsidRPr="005D6AD2" w:rsidRDefault="00C35182" w:rsidP="004B47CA">
      <w:pPr>
        <w:pStyle w:val="ab"/>
        <w:spacing w:before="0" w:after="0"/>
        <w:rPr>
          <w:bCs/>
          <w:color w:val="000000"/>
          <w:sz w:val="28"/>
          <w:szCs w:val="28"/>
        </w:rPr>
      </w:pPr>
      <w:r w:rsidRPr="005D6AD2">
        <w:rPr>
          <w:bCs/>
          <w:color w:val="000000"/>
          <w:sz w:val="28"/>
          <w:szCs w:val="28"/>
        </w:rPr>
        <w:t>Победители получают медали. Необходимо отметить работу всех учеников.</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Is it true that “Health is the greatest wealth”?</w:t>
      </w:r>
    </w:p>
    <w:p w:rsidR="00C35182" w:rsidRPr="005D6AD2" w:rsidRDefault="00C35182" w:rsidP="004B47CA">
      <w:pPr>
        <w:pStyle w:val="ab"/>
        <w:spacing w:before="0" w:after="0"/>
        <w:rPr>
          <w:bCs/>
          <w:color w:val="000000"/>
          <w:sz w:val="28"/>
          <w:szCs w:val="28"/>
          <w:lang w:val="en-US"/>
        </w:rPr>
      </w:pPr>
      <w:r w:rsidRPr="005D6AD2">
        <w:rPr>
          <w:bCs/>
          <w:color w:val="000000"/>
          <w:sz w:val="28"/>
          <w:szCs w:val="28"/>
          <w:lang w:val="en-US"/>
        </w:rPr>
        <w:t>What tasks of our lesson did you like most of all, and why?</w:t>
      </w:r>
    </w:p>
    <w:p w:rsidR="00C35182" w:rsidRPr="005D6AD2" w:rsidRDefault="00C35182" w:rsidP="004B47CA">
      <w:pPr>
        <w:pStyle w:val="ab"/>
        <w:spacing w:before="0" w:after="0"/>
        <w:rPr>
          <w:bCs/>
          <w:color w:val="000000"/>
          <w:sz w:val="28"/>
          <w:szCs w:val="28"/>
        </w:rPr>
      </w:pPr>
      <w:r w:rsidRPr="005D6AD2">
        <w:rPr>
          <w:bCs/>
          <w:color w:val="000000"/>
          <w:sz w:val="28"/>
          <w:szCs w:val="28"/>
          <w:lang w:val="en-US"/>
        </w:rPr>
        <w:t xml:space="preserve">I wish you to be healthy and wealthy! </w:t>
      </w:r>
      <w:r w:rsidRPr="005D6AD2">
        <w:rPr>
          <w:bCs/>
          <w:color w:val="000000"/>
          <w:sz w:val="28"/>
          <w:szCs w:val="28"/>
        </w:rPr>
        <w:t xml:space="preserve">Thanks, Good bye! </w:t>
      </w:r>
    </w:p>
    <w:p w:rsidR="00C35182" w:rsidRPr="005D6AD2" w:rsidRDefault="00C35182" w:rsidP="004B47CA">
      <w:pPr>
        <w:pStyle w:val="ab"/>
        <w:spacing w:before="0" w:after="0"/>
        <w:rPr>
          <w:bCs/>
          <w:i/>
          <w:iCs/>
          <w:color w:val="000000"/>
          <w:sz w:val="28"/>
          <w:szCs w:val="28"/>
        </w:rPr>
      </w:pPr>
      <w:r w:rsidRPr="005D6AD2">
        <w:rPr>
          <w:bCs/>
          <w:i/>
          <w:iCs/>
          <w:color w:val="000000"/>
          <w:sz w:val="28"/>
          <w:szCs w:val="28"/>
        </w:rPr>
        <w:t xml:space="preserve">Выслушиваются высказывания и впечатления учащихся по теме урока. </w:t>
      </w:r>
    </w:p>
    <w:p w:rsidR="00C35182" w:rsidRPr="005D6AD2" w:rsidRDefault="00C35182" w:rsidP="004B47CA">
      <w:pPr>
        <w:pStyle w:val="ab"/>
        <w:spacing w:before="0" w:after="0"/>
        <w:rPr>
          <w:bCs/>
          <w:color w:val="000000"/>
          <w:sz w:val="28"/>
          <w:szCs w:val="28"/>
        </w:rPr>
      </w:pPr>
      <w:r w:rsidRPr="005D6AD2">
        <w:rPr>
          <w:bCs/>
          <w:color w:val="000000"/>
          <w:sz w:val="28"/>
          <w:szCs w:val="28"/>
        </w:rPr>
        <w:t xml:space="preserve">12. Домашнее задание (дифференцировать по уровню знаний): </w:t>
      </w:r>
    </w:p>
    <w:p w:rsidR="00C35182" w:rsidRPr="005D6AD2" w:rsidRDefault="00C35182" w:rsidP="004B47CA">
      <w:pPr>
        <w:pStyle w:val="ab"/>
        <w:numPr>
          <w:ilvl w:val="0"/>
          <w:numId w:val="8"/>
        </w:numPr>
        <w:tabs>
          <w:tab w:val="left" w:pos="720"/>
        </w:tabs>
        <w:spacing w:before="0" w:after="0"/>
        <w:rPr>
          <w:bCs/>
          <w:color w:val="000000"/>
          <w:sz w:val="28"/>
          <w:szCs w:val="28"/>
        </w:rPr>
      </w:pPr>
      <w:r w:rsidRPr="005D6AD2">
        <w:rPr>
          <w:bCs/>
          <w:color w:val="000000"/>
          <w:sz w:val="28"/>
          <w:szCs w:val="28"/>
        </w:rPr>
        <w:t>Высокий: подготовить монолог на тему “Здоровый образ жизни”.</w:t>
      </w:r>
    </w:p>
    <w:p w:rsidR="00C35182" w:rsidRPr="005D6AD2" w:rsidRDefault="00C35182" w:rsidP="004B47CA">
      <w:pPr>
        <w:pStyle w:val="ab"/>
        <w:numPr>
          <w:ilvl w:val="0"/>
          <w:numId w:val="8"/>
        </w:numPr>
        <w:tabs>
          <w:tab w:val="left" w:pos="720"/>
        </w:tabs>
        <w:spacing w:before="0" w:after="0"/>
        <w:rPr>
          <w:bCs/>
          <w:color w:val="000000"/>
          <w:sz w:val="28"/>
          <w:szCs w:val="28"/>
        </w:rPr>
      </w:pPr>
      <w:r w:rsidRPr="005D6AD2">
        <w:rPr>
          <w:bCs/>
          <w:color w:val="000000"/>
          <w:sz w:val="28"/>
          <w:szCs w:val="28"/>
        </w:rPr>
        <w:t>Средний: мини-сочинения 8-10 предложений “Мой любимый вид спорта”.</w:t>
      </w:r>
    </w:p>
    <w:p w:rsidR="00C35182" w:rsidRPr="005D6AD2" w:rsidRDefault="00C35182" w:rsidP="004B47CA">
      <w:pPr>
        <w:pStyle w:val="ab"/>
        <w:numPr>
          <w:ilvl w:val="0"/>
          <w:numId w:val="8"/>
        </w:numPr>
        <w:tabs>
          <w:tab w:val="left" w:pos="720"/>
        </w:tabs>
        <w:spacing w:before="0" w:after="0"/>
        <w:rPr>
          <w:bCs/>
          <w:color w:val="000000"/>
          <w:sz w:val="28"/>
          <w:szCs w:val="28"/>
        </w:rPr>
      </w:pPr>
      <w:r w:rsidRPr="005D6AD2">
        <w:rPr>
          <w:bCs/>
          <w:color w:val="000000"/>
          <w:sz w:val="28"/>
          <w:szCs w:val="28"/>
        </w:rPr>
        <w:t>Низкий: составить кроссворд на тему “Здоровье и спорт”.</w:t>
      </w:r>
    </w:p>
    <w:p w:rsidR="00F063BA" w:rsidRPr="005D6AD2" w:rsidRDefault="00F063BA" w:rsidP="004B47CA">
      <w:pPr>
        <w:pStyle w:val="ab"/>
        <w:spacing w:before="0" w:after="0"/>
        <w:rPr>
          <w:bCs/>
          <w:color w:val="000000"/>
          <w:sz w:val="28"/>
          <w:szCs w:val="28"/>
        </w:rPr>
      </w:pPr>
    </w:p>
    <w:p w:rsidR="00F063BA" w:rsidRPr="005D6AD2" w:rsidRDefault="00F063BA" w:rsidP="004B47CA">
      <w:pPr>
        <w:pStyle w:val="ab"/>
        <w:spacing w:before="0" w:after="0"/>
        <w:rPr>
          <w:bCs/>
          <w:color w:val="000000"/>
          <w:sz w:val="28"/>
          <w:szCs w:val="28"/>
        </w:rPr>
      </w:pPr>
    </w:p>
    <w:p w:rsidR="005D6AD2" w:rsidRPr="005D6AD2" w:rsidRDefault="005D6AD2" w:rsidP="004B47CA">
      <w:pPr>
        <w:pStyle w:val="ab"/>
        <w:spacing w:before="0" w:after="0"/>
        <w:rPr>
          <w:bCs/>
          <w:i/>
          <w:iCs/>
          <w:color w:val="000000"/>
          <w:sz w:val="28"/>
          <w:szCs w:val="28"/>
          <w:u w:val="single"/>
        </w:rPr>
      </w:pPr>
    </w:p>
    <w:p w:rsidR="005D6AD2" w:rsidRDefault="005D6AD2" w:rsidP="004B47CA">
      <w:pPr>
        <w:pStyle w:val="ab"/>
        <w:spacing w:before="0" w:after="0"/>
        <w:rPr>
          <w:bCs/>
          <w:i/>
          <w:iCs/>
          <w:color w:val="000000"/>
          <w:sz w:val="28"/>
          <w:szCs w:val="28"/>
          <w:u w:val="single"/>
        </w:rPr>
      </w:pPr>
    </w:p>
    <w:p w:rsidR="005D6AD2" w:rsidRDefault="005D6AD2" w:rsidP="004B47CA">
      <w:pPr>
        <w:pStyle w:val="ab"/>
        <w:spacing w:before="0" w:after="0"/>
        <w:rPr>
          <w:bCs/>
          <w:i/>
          <w:iCs/>
          <w:color w:val="000000"/>
          <w:sz w:val="28"/>
          <w:szCs w:val="28"/>
          <w:u w:val="single"/>
        </w:rPr>
      </w:pPr>
    </w:p>
    <w:p w:rsidR="005D6AD2" w:rsidRDefault="005D6AD2" w:rsidP="004B47CA">
      <w:pPr>
        <w:pStyle w:val="ab"/>
        <w:spacing w:before="0" w:after="0"/>
        <w:rPr>
          <w:bCs/>
          <w:i/>
          <w:iCs/>
          <w:color w:val="000000"/>
          <w:sz w:val="28"/>
          <w:szCs w:val="28"/>
          <w:u w:val="single"/>
        </w:rPr>
      </w:pPr>
    </w:p>
    <w:p w:rsidR="005D6AD2" w:rsidRDefault="005D6AD2" w:rsidP="004B47CA">
      <w:pPr>
        <w:pStyle w:val="ab"/>
        <w:spacing w:before="0" w:after="0"/>
        <w:rPr>
          <w:bCs/>
          <w:i/>
          <w:iCs/>
          <w:color w:val="000000"/>
          <w:sz w:val="28"/>
          <w:szCs w:val="28"/>
          <w:u w:val="single"/>
        </w:rPr>
      </w:pPr>
    </w:p>
    <w:p w:rsidR="005D6AD2" w:rsidRDefault="005D6AD2" w:rsidP="004B47CA">
      <w:pPr>
        <w:pStyle w:val="ab"/>
        <w:spacing w:before="0" w:after="0"/>
        <w:rPr>
          <w:bCs/>
          <w:i/>
          <w:iCs/>
          <w:color w:val="000000"/>
          <w:sz w:val="28"/>
          <w:szCs w:val="28"/>
          <w:u w:val="single"/>
        </w:rPr>
      </w:pPr>
    </w:p>
    <w:p w:rsidR="005D6AD2" w:rsidRDefault="005D6AD2" w:rsidP="004B47CA">
      <w:pPr>
        <w:pStyle w:val="ab"/>
        <w:spacing w:before="0" w:after="0"/>
        <w:rPr>
          <w:bCs/>
          <w:i/>
          <w:iCs/>
          <w:color w:val="000000"/>
          <w:sz w:val="28"/>
          <w:szCs w:val="28"/>
          <w:u w:val="single"/>
        </w:rPr>
      </w:pPr>
    </w:p>
    <w:p w:rsidR="005D6AD2" w:rsidRPr="005D6AD2" w:rsidRDefault="005D6AD2" w:rsidP="004B47CA">
      <w:pPr>
        <w:pStyle w:val="ab"/>
        <w:spacing w:before="0" w:after="0"/>
        <w:rPr>
          <w:bCs/>
          <w:i/>
          <w:iCs/>
          <w:color w:val="000000"/>
          <w:sz w:val="28"/>
          <w:szCs w:val="28"/>
          <w:u w:val="single"/>
        </w:rPr>
      </w:pPr>
    </w:p>
    <w:p w:rsidR="005D6AD2" w:rsidRPr="005D6AD2" w:rsidRDefault="005D6AD2" w:rsidP="004B47CA">
      <w:pPr>
        <w:pStyle w:val="ab"/>
        <w:spacing w:before="0" w:after="0"/>
        <w:rPr>
          <w:bCs/>
          <w:i/>
          <w:iCs/>
          <w:color w:val="000000"/>
          <w:sz w:val="28"/>
          <w:szCs w:val="28"/>
          <w:u w:val="single"/>
        </w:rPr>
      </w:pPr>
    </w:p>
    <w:p w:rsidR="005D6AD2" w:rsidRPr="005D6AD2" w:rsidRDefault="005D6AD2" w:rsidP="004B47CA">
      <w:pPr>
        <w:pStyle w:val="ab"/>
        <w:spacing w:before="0" w:after="0"/>
        <w:rPr>
          <w:bCs/>
          <w:i/>
          <w:iCs/>
          <w:color w:val="000000"/>
          <w:sz w:val="28"/>
          <w:szCs w:val="28"/>
          <w:u w:val="single"/>
        </w:rPr>
      </w:pPr>
    </w:p>
    <w:p w:rsidR="005D6AD2" w:rsidRPr="005D6AD2" w:rsidRDefault="005D6AD2" w:rsidP="004B47CA">
      <w:pPr>
        <w:pStyle w:val="ab"/>
        <w:spacing w:before="0" w:after="0"/>
        <w:rPr>
          <w:bCs/>
          <w:i/>
          <w:iCs/>
          <w:color w:val="000000"/>
          <w:sz w:val="28"/>
          <w:szCs w:val="28"/>
          <w:u w:val="single"/>
        </w:rPr>
      </w:pPr>
    </w:p>
    <w:p w:rsidR="005D6AD2" w:rsidRPr="005D6AD2" w:rsidRDefault="005D6AD2" w:rsidP="004B47CA">
      <w:pPr>
        <w:pStyle w:val="ab"/>
        <w:spacing w:before="0" w:after="0"/>
        <w:rPr>
          <w:bCs/>
          <w:i/>
          <w:iCs/>
          <w:color w:val="000000"/>
          <w:sz w:val="28"/>
          <w:szCs w:val="28"/>
          <w:u w:val="single"/>
        </w:rPr>
      </w:pPr>
    </w:p>
    <w:p w:rsidR="005D6AD2" w:rsidRPr="005D6AD2" w:rsidRDefault="005D6AD2" w:rsidP="004B47CA">
      <w:pPr>
        <w:pStyle w:val="ab"/>
        <w:spacing w:before="0" w:after="0"/>
        <w:rPr>
          <w:bCs/>
          <w:i/>
          <w:iCs/>
          <w:color w:val="000000"/>
          <w:sz w:val="28"/>
          <w:szCs w:val="28"/>
          <w:u w:val="single"/>
        </w:rPr>
      </w:pPr>
    </w:p>
    <w:p w:rsidR="005D6AD2" w:rsidRPr="005D6AD2" w:rsidRDefault="005D6AD2" w:rsidP="005D6AD2">
      <w:pPr>
        <w:pStyle w:val="ab"/>
        <w:spacing w:before="0" w:after="0"/>
        <w:rPr>
          <w:bCs/>
          <w:sz w:val="28"/>
          <w:szCs w:val="28"/>
        </w:rPr>
      </w:pPr>
      <w:r w:rsidRPr="005D6AD2">
        <w:rPr>
          <w:bCs/>
          <w:sz w:val="28"/>
          <w:szCs w:val="28"/>
        </w:rPr>
        <w:lastRenderedPageBreak/>
        <w:t>Приложение</w:t>
      </w:r>
      <w:r w:rsidRPr="005D6AD2">
        <w:rPr>
          <w:bCs/>
          <w:sz w:val="28"/>
          <w:szCs w:val="28"/>
          <w:lang w:val="en-US"/>
        </w:rPr>
        <w:t xml:space="preserve"> № </w:t>
      </w:r>
      <w:r w:rsidRPr="005D6AD2">
        <w:rPr>
          <w:bCs/>
          <w:sz w:val="28"/>
          <w:szCs w:val="28"/>
        </w:rPr>
        <w:t>8</w:t>
      </w:r>
    </w:p>
    <w:p w:rsidR="00C35182" w:rsidRPr="005D6AD2" w:rsidRDefault="00F063BA" w:rsidP="004B47CA">
      <w:pPr>
        <w:pStyle w:val="ab"/>
        <w:spacing w:before="0" w:after="0"/>
        <w:rPr>
          <w:bCs/>
          <w:color w:val="000000"/>
          <w:sz w:val="28"/>
          <w:szCs w:val="28"/>
          <w:lang w:val="en-US"/>
        </w:rPr>
      </w:pPr>
      <w:r w:rsidRPr="005D6AD2">
        <w:rPr>
          <w:bCs/>
          <w:i/>
          <w:iCs/>
          <w:color w:val="000000"/>
          <w:sz w:val="28"/>
          <w:szCs w:val="28"/>
          <w:u w:val="single"/>
          <w:lang w:val="en-US"/>
        </w:rPr>
        <w:t xml:space="preserve"> </w:t>
      </w:r>
      <w:r w:rsidRPr="005D6AD2">
        <w:rPr>
          <w:bCs/>
          <w:i/>
          <w:iCs/>
          <w:color w:val="000000"/>
          <w:sz w:val="28"/>
          <w:szCs w:val="28"/>
          <w:u w:val="single"/>
        </w:rPr>
        <w:t>Конспект</w:t>
      </w:r>
      <w:r w:rsidRPr="005D6AD2">
        <w:rPr>
          <w:bCs/>
          <w:i/>
          <w:iCs/>
          <w:color w:val="000000"/>
          <w:sz w:val="28"/>
          <w:szCs w:val="28"/>
          <w:u w:val="single"/>
          <w:lang w:val="en-US"/>
        </w:rPr>
        <w:t xml:space="preserve"> </w:t>
      </w:r>
      <w:r w:rsidRPr="005D6AD2">
        <w:rPr>
          <w:bCs/>
          <w:i/>
          <w:iCs/>
          <w:color w:val="000000"/>
          <w:sz w:val="28"/>
          <w:szCs w:val="28"/>
          <w:u w:val="single"/>
        </w:rPr>
        <w:t>урока</w:t>
      </w:r>
      <w:r w:rsidRPr="005D6AD2">
        <w:rPr>
          <w:bCs/>
          <w:i/>
          <w:iCs/>
          <w:color w:val="000000"/>
          <w:sz w:val="28"/>
          <w:szCs w:val="28"/>
          <w:u w:val="single"/>
          <w:lang w:val="en-US"/>
        </w:rPr>
        <w:t xml:space="preserve"> </w:t>
      </w:r>
      <w:r w:rsidRPr="005D6AD2">
        <w:rPr>
          <w:bCs/>
          <w:i/>
          <w:iCs/>
          <w:color w:val="000000"/>
          <w:sz w:val="28"/>
          <w:szCs w:val="28"/>
          <w:u w:val="single"/>
        </w:rPr>
        <w:t>по</w:t>
      </w:r>
      <w:r w:rsidRPr="005D6AD2">
        <w:rPr>
          <w:bCs/>
          <w:i/>
          <w:iCs/>
          <w:color w:val="000000"/>
          <w:sz w:val="28"/>
          <w:szCs w:val="28"/>
          <w:u w:val="single"/>
          <w:lang w:val="en-US"/>
        </w:rPr>
        <w:t xml:space="preserve"> </w:t>
      </w:r>
      <w:r w:rsidRPr="005D6AD2">
        <w:rPr>
          <w:bCs/>
          <w:i/>
          <w:iCs/>
          <w:color w:val="000000"/>
          <w:sz w:val="28"/>
          <w:szCs w:val="28"/>
          <w:u w:val="single"/>
        </w:rPr>
        <w:t>теме</w:t>
      </w:r>
      <w:r w:rsidR="00C35182" w:rsidRPr="005D6AD2">
        <w:rPr>
          <w:color w:val="000000"/>
          <w:sz w:val="28"/>
          <w:szCs w:val="28"/>
          <w:lang w:val="en-US"/>
        </w:rPr>
        <w:t xml:space="preserve"> </w:t>
      </w:r>
      <w:r w:rsidR="00C35182" w:rsidRPr="005D6AD2">
        <w:rPr>
          <w:bCs/>
          <w:color w:val="000000"/>
          <w:sz w:val="28"/>
          <w:szCs w:val="28"/>
          <w:lang w:val="en-US"/>
        </w:rPr>
        <w:t>«How do you spend your free time? »</w:t>
      </w:r>
    </w:p>
    <w:p w:rsidR="00C35182" w:rsidRPr="005D6AD2" w:rsidRDefault="00C35182" w:rsidP="004B47CA">
      <w:pPr>
        <w:pStyle w:val="ab"/>
        <w:spacing w:before="0" w:after="0"/>
        <w:rPr>
          <w:bCs/>
          <w:color w:val="000000"/>
          <w:sz w:val="28"/>
          <w:szCs w:val="28"/>
        </w:rPr>
      </w:pPr>
      <w:r w:rsidRPr="005D6AD2">
        <w:rPr>
          <w:bCs/>
          <w:color w:val="000000"/>
          <w:sz w:val="28"/>
          <w:szCs w:val="28"/>
        </w:rPr>
        <w:t>Урок-подготовка к путешествию</w:t>
      </w:r>
    </w:p>
    <w:p w:rsidR="00C35182" w:rsidRPr="005D6AD2" w:rsidRDefault="00C35182" w:rsidP="004B47CA">
      <w:pPr>
        <w:pStyle w:val="ab"/>
        <w:spacing w:before="0" w:after="0"/>
        <w:rPr>
          <w:color w:val="000000"/>
          <w:sz w:val="28"/>
          <w:szCs w:val="28"/>
        </w:rPr>
      </w:pPr>
      <w:r w:rsidRPr="005D6AD2">
        <w:rPr>
          <w:color w:val="000000"/>
          <w:sz w:val="28"/>
          <w:szCs w:val="28"/>
        </w:rPr>
        <w:t xml:space="preserve">Урок английского языка в 7 классе </w:t>
      </w:r>
    </w:p>
    <w:p w:rsidR="00C35182" w:rsidRPr="005D6AD2" w:rsidRDefault="00C35182" w:rsidP="004B47CA">
      <w:pPr>
        <w:pStyle w:val="ab"/>
        <w:spacing w:before="0" w:after="0"/>
        <w:rPr>
          <w:color w:val="000000"/>
          <w:sz w:val="28"/>
          <w:szCs w:val="28"/>
        </w:rPr>
      </w:pPr>
      <w:r w:rsidRPr="005D6AD2">
        <w:rPr>
          <w:color w:val="000000"/>
          <w:sz w:val="28"/>
          <w:szCs w:val="28"/>
        </w:rPr>
        <w:t>(Учебник английского языка)</w:t>
      </w:r>
    </w:p>
    <w:p w:rsidR="00C35182" w:rsidRPr="005D6AD2" w:rsidRDefault="00C35182" w:rsidP="004B47CA">
      <w:pPr>
        <w:pStyle w:val="ab"/>
        <w:spacing w:before="0" w:after="0"/>
        <w:rPr>
          <w:bCs/>
          <w:color w:val="000000"/>
          <w:sz w:val="28"/>
          <w:szCs w:val="28"/>
          <w:u w:val="single"/>
        </w:rPr>
      </w:pPr>
      <w:r w:rsidRPr="005D6AD2">
        <w:rPr>
          <w:bCs/>
          <w:color w:val="000000"/>
          <w:sz w:val="28"/>
          <w:szCs w:val="28"/>
          <w:u w:val="single"/>
        </w:rPr>
        <w:t>Цели урока:</w:t>
      </w:r>
    </w:p>
    <w:p w:rsidR="00C35182" w:rsidRPr="005D6AD2" w:rsidRDefault="00C35182" w:rsidP="004B47CA">
      <w:pPr>
        <w:pStyle w:val="ab"/>
        <w:spacing w:before="0" w:after="0"/>
        <w:rPr>
          <w:color w:val="000000"/>
          <w:sz w:val="28"/>
          <w:szCs w:val="28"/>
        </w:rPr>
      </w:pPr>
      <w:r w:rsidRPr="005D6AD2">
        <w:rPr>
          <w:bCs/>
          <w:color w:val="000000"/>
          <w:sz w:val="28"/>
          <w:szCs w:val="28"/>
        </w:rPr>
        <w:t xml:space="preserve">познавательный аспект: </w:t>
      </w:r>
      <w:r w:rsidRPr="005D6AD2">
        <w:rPr>
          <w:color w:val="000000"/>
          <w:sz w:val="28"/>
          <w:szCs w:val="28"/>
        </w:rPr>
        <w:t>знакомство с известными достопримечательностями Лондона, с популярными видами отдыха у британских подростков;</w:t>
      </w:r>
    </w:p>
    <w:p w:rsidR="00C35182" w:rsidRPr="005D6AD2" w:rsidRDefault="00C35182" w:rsidP="004B47CA">
      <w:pPr>
        <w:pStyle w:val="ab"/>
        <w:spacing w:before="0" w:after="0"/>
        <w:rPr>
          <w:sz w:val="28"/>
          <w:szCs w:val="28"/>
        </w:rPr>
      </w:pPr>
      <w:r w:rsidRPr="005D6AD2">
        <w:rPr>
          <w:color w:val="000000"/>
          <w:sz w:val="28"/>
          <w:szCs w:val="28"/>
        </w:rPr>
        <w:t>развивать умение сравнивать и оценивать уже имеющиеся знания и понятия с вновь полученны</w:t>
      </w:r>
      <w:r w:rsidRPr="005D6AD2">
        <w:rPr>
          <w:sz w:val="28"/>
          <w:szCs w:val="28"/>
        </w:rPr>
        <w:t>ми, т.е. развивать диалог культур;</w:t>
      </w:r>
    </w:p>
    <w:p w:rsidR="00C35182" w:rsidRPr="005D6AD2" w:rsidRDefault="00C35182" w:rsidP="004B47CA">
      <w:pPr>
        <w:pStyle w:val="ab"/>
        <w:spacing w:before="0" w:after="0"/>
        <w:rPr>
          <w:sz w:val="28"/>
          <w:szCs w:val="28"/>
        </w:rPr>
      </w:pPr>
      <w:r w:rsidRPr="005D6AD2">
        <w:rPr>
          <w:bCs/>
          <w:sz w:val="28"/>
          <w:szCs w:val="28"/>
        </w:rPr>
        <w:t>развивающий аспект</w:t>
      </w:r>
      <w:r w:rsidRPr="005D6AD2">
        <w:rPr>
          <w:sz w:val="28"/>
          <w:szCs w:val="28"/>
        </w:rPr>
        <w:t>: развитие способности к догадке, способности логически излагать свои высказывания, развитие личностной активности учащихся;</w:t>
      </w:r>
    </w:p>
    <w:p w:rsidR="00C35182" w:rsidRPr="005D6AD2" w:rsidRDefault="00C35182" w:rsidP="004B47CA">
      <w:pPr>
        <w:pStyle w:val="ab"/>
        <w:spacing w:before="0" w:after="0"/>
        <w:rPr>
          <w:sz w:val="28"/>
          <w:szCs w:val="28"/>
        </w:rPr>
      </w:pPr>
      <w:r w:rsidRPr="005D6AD2">
        <w:rPr>
          <w:bCs/>
          <w:sz w:val="28"/>
          <w:szCs w:val="28"/>
        </w:rPr>
        <w:t xml:space="preserve">воспитательный аспект: </w:t>
      </w:r>
      <w:r w:rsidRPr="005D6AD2">
        <w:rPr>
          <w:sz w:val="28"/>
          <w:szCs w:val="28"/>
        </w:rPr>
        <w:t>воспитание уважительного отношения к</w:t>
      </w:r>
      <w:r w:rsidRPr="005D6AD2">
        <w:rPr>
          <w:bCs/>
          <w:sz w:val="28"/>
          <w:szCs w:val="28"/>
        </w:rPr>
        <w:t xml:space="preserve"> </w:t>
      </w:r>
      <w:r w:rsidRPr="005D6AD2">
        <w:rPr>
          <w:sz w:val="28"/>
          <w:szCs w:val="28"/>
        </w:rPr>
        <w:t>британской культуре, к британскому образу жизни;</w:t>
      </w:r>
    </w:p>
    <w:p w:rsidR="00C35182" w:rsidRPr="005D6AD2" w:rsidRDefault="00C35182" w:rsidP="004B47CA">
      <w:pPr>
        <w:pStyle w:val="ab"/>
        <w:spacing w:before="0" w:after="0"/>
        <w:rPr>
          <w:sz w:val="28"/>
          <w:szCs w:val="28"/>
        </w:rPr>
      </w:pPr>
      <w:r w:rsidRPr="005D6AD2">
        <w:rPr>
          <w:bCs/>
          <w:sz w:val="28"/>
          <w:szCs w:val="28"/>
        </w:rPr>
        <w:t>учебный аспект:</w:t>
      </w:r>
      <w:r w:rsidRPr="005D6AD2">
        <w:rPr>
          <w:sz w:val="28"/>
          <w:szCs w:val="28"/>
        </w:rPr>
        <w:t xml:space="preserve"> формирование лексических и грамматических навыков речевого умения в монологической и диалогической речи учащихся, развитие умения читать, понимать на слух с целью извлечения детальной информации.</w:t>
      </w:r>
    </w:p>
    <w:p w:rsidR="00C35182" w:rsidRPr="005D6AD2" w:rsidRDefault="00C35182" w:rsidP="004B47CA">
      <w:pPr>
        <w:pStyle w:val="ab"/>
        <w:spacing w:before="0" w:after="0"/>
        <w:rPr>
          <w:sz w:val="28"/>
          <w:szCs w:val="28"/>
        </w:rPr>
      </w:pPr>
      <w:r w:rsidRPr="005D6AD2">
        <w:rPr>
          <w:bCs/>
          <w:sz w:val="28"/>
          <w:szCs w:val="28"/>
        </w:rPr>
        <w:t xml:space="preserve">Грамматический материал: </w:t>
      </w:r>
      <w:r w:rsidRPr="005D6AD2">
        <w:rPr>
          <w:sz w:val="28"/>
          <w:szCs w:val="28"/>
          <w:lang w:val="en-US"/>
        </w:rPr>
        <w:t>I</w:t>
      </w:r>
      <w:r w:rsidRPr="005D6AD2">
        <w:rPr>
          <w:sz w:val="28"/>
          <w:szCs w:val="28"/>
        </w:rPr>
        <w:t>'d like to…</w:t>
      </w:r>
    </w:p>
    <w:p w:rsidR="00C35182" w:rsidRPr="005D6AD2" w:rsidRDefault="00C35182" w:rsidP="004B47CA">
      <w:pPr>
        <w:pStyle w:val="ab"/>
        <w:spacing w:before="0" w:after="0"/>
        <w:rPr>
          <w:sz w:val="28"/>
          <w:szCs w:val="28"/>
          <w:lang w:val="en-US"/>
        </w:rPr>
      </w:pPr>
      <w:r w:rsidRPr="005D6AD2">
        <w:rPr>
          <w:sz w:val="28"/>
          <w:szCs w:val="28"/>
          <w:lang w:val="en-US"/>
        </w:rPr>
        <w:t xml:space="preserve">I would like… </w:t>
      </w:r>
    </w:p>
    <w:p w:rsidR="00C35182" w:rsidRPr="005D6AD2" w:rsidRDefault="00C35182" w:rsidP="004B47CA">
      <w:pPr>
        <w:pStyle w:val="ab"/>
        <w:spacing w:before="0" w:after="0"/>
        <w:rPr>
          <w:sz w:val="28"/>
          <w:szCs w:val="28"/>
          <w:lang w:val="en-US"/>
        </w:rPr>
      </w:pPr>
      <w:r w:rsidRPr="005D6AD2">
        <w:rPr>
          <w:sz w:val="28"/>
          <w:szCs w:val="28"/>
          <w:lang w:val="en-US"/>
        </w:rPr>
        <w:t>I admire…</w:t>
      </w:r>
    </w:p>
    <w:p w:rsidR="00C35182" w:rsidRPr="005D6AD2" w:rsidRDefault="00C35182" w:rsidP="004B47CA">
      <w:pPr>
        <w:pStyle w:val="ab"/>
        <w:spacing w:before="0" w:after="0"/>
        <w:rPr>
          <w:sz w:val="28"/>
          <w:szCs w:val="28"/>
        </w:rPr>
      </w:pPr>
      <w:r w:rsidRPr="005D6AD2">
        <w:rPr>
          <w:bCs/>
          <w:sz w:val="28"/>
          <w:szCs w:val="28"/>
        </w:rPr>
        <w:t xml:space="preserve">Речевой материал: </w:t>
      </w:r>
      <w:r w:rsidRPr="005D6AD2">
        <w:rPr>
          <w:sz w:val="28"/>
          <w:szCs w:val="28"/>
        </w:rPr>
        <w:t>лексика по теме «Спорт», «Путешествие» и «Свободное время».</w:t>
      </w:r>
    </w:p>
    <w:p w:rsidR="00C35182" w:rsidRPr="005D6AD2" w:rsidRDefault="00C35182" w:rsidP="004B47CA">
      <w:pPr>
        <w:pStyle w:val="ab"/>
        <w:spacing w:before="0" w:after="0"/>
        <w:rPr>
          <w:sz w:val="28"/>
          <w:szCs w:val="28"/>
        </w:rPr>
      </w:pPr>
      <w:r w:rsidRPr="005D6AD2">
        <w:rPr>
          <w:bCs/>
          <w:sz w:val="28"/>
          <w:szCs w:val="28"/>
          <w:u w:val="single"/>
        </w:rPr>
        <w:t>Оборудование урока:</w:t>
      </w:r>
      <w:r w:rsidRPr="005D6AD2">
        <w:rPr>
          <w:sz w:val="28"/>
          <w:szCs w:val="28"/>
        </w:rPr>
        <w:t xml:space="preserve"> учебник, компьютер, презентация, раздаточный материал.</w:t>
      </w:r>
    </w:p>
    <w:p w:rsidR="00C35182" w:rsidRPr="005D6AD2" w:rsidRDefault="00C35182" w:rsidP="004B47CA">
      <w:pPr>
        <w:pStyle w:val="ab"/>
        <w:spacing w:before="0" w:after="0"/>
        <w:rPr>
          <w:sz w:val="28"/>
          <w:szCs w:val="28"/>
        </w:rPr>
      </w:pPr>
      <w:r w:rsidRPr="005D6AD2">
        <w:rPr>
          <w:sz w:val="28"/>
          <w:szCs w:val="28"/>
        </w:rPr>
        <w:t xml:space="preserve">Ход урока </w:t>
      </w:r>
    </w:p>
    <w:p w:rsidR="00C35182" w:rsidRPr="005D6AD2" w:rsidRDefault="00C35182" w:rsidP="004B47CA">
      <w:pPr>
        <w:pStyle w:val="ab"/>
        <w:numPr>
          <w:ilvl w:val="0"/>
          <w:numId w:val="21"/>
        </w:numPr>
        <w:tabs>
          <w:tab w:val="left" w:pos="720"/>
        </w:tabs>
        <w:spacing w:before="0" w:after="0"/>
        <w:rPr>
          <w:sz w:val="28"/>
          <w:szCs w:val="28"/>
        </w:rPr>
      </w:pPr>
      <w:r w:rsidRPr="005D6AD2">
        <w:rPr>
          <w:sz w:val="28"/>
          <w:szCs w:val="28"/>
        </w:rPr>
        <w:t>Начало урока. Приветствие.</w:t>
      </w:r>
    </w:p>
    <w:p w:rsidR="00C35182" w:rsidRPr="005D6AD2" w:rsidRDefault="00C35182" w:rsidP="004B47CA">
      <w:pPr>
        <w:pStyle w:val="ab"/>
        <w:spacing w:before="0" w:after="0"/>
        <w:rPr>
          <w:sz w:val="28"/>
          <w:szCs w:val="28"/>
          <w:lang w:val="en-US"/>
        </w:rPr>
      </w:pPr>
      <w:r w:rsidRPr="005D6AD2">
        <w:rPr>
          <w:sz w:val="28"/>
          <w:szCs w:val="28"/>
          <w:lang w:val="en-US"/>
        </w:rPr>
        <w:t xml:space="preserve">Teacher: Good morning, children! How are you! Today we have an unusual lesson. We have got a lot guests. They have learnt that you spend your free time very interesting and came to meet with you. I think you will be kind and polite with them. </w:t>
      </w:r>
    </w:p>
    <w:p w:rsidR="00C35182" w:rsidRPr="005D6AD2" w:rsidRDefault="00C35182" w:rsidP="004B47CA">
      <w:pPr>
        <w:pStyle w:val="ab"/>
        <w:numPr>
          <w:ilvl w:val="0"/>
          <w:numId w:val="11"/>
        </w:numPr>
        <w:tabs>
          <w:tab w:val="left" w:pos="720"/>
        </w:tabs>
        <w:spacing w:before="0" w:after="0"/>
        <w:rPr>
          <w:sz w:val="28"/>
          <w:szCs w:val="28"/>
        </w:rPr>
      </w:pPr>
      <w:r w:rsidRPr="005D6AD2">
        <w:rPr>
          <w:sz w:val="28"/>
          <w:szCs w:val="28"/>
        </w:rPr>
        <w:t>Введение в тему.</w:t>
      </w:r>
    </w:p>
    <w:p w:rsidR="00C35182" w:rsidRPr="005D6AD2" w:rsidRDefault="00C35182" w:rsidP="004B47CA">
      <w:pPr>
        <w:pStyle w:val="ab"/>
        <w:spacing w:before="0" w:after="0"/>
        <w:rPr>
          <w:sz w:val="28"/>
          <w:szCs w:val="28"/>
          <w:lang w:val="en-US"/>
        </w:rPr>
      </w:pPr>
      <w:r w:rsidRPr="005D6AD2">
        <w:rPr>
          <w:sz w:val="28"/>
          <w:szCs w:val="28"/>
          <w:lang w:val="en-US"/>
        </w:rPr>
        <w:t xml:space="preserve">T: So, today we will talk about your favourite activities, we’ll make acquaintance with the most famous sights in London; you’ll tell us about persons whom British and Russian teens admire; we’ll learn about a hobby survey among British teens. </w:t>
      </w:r>
    </w:p>
    <w:p w:rsidR="00C35182" w:rsidRPr="005D6AD2" w:rsidRDefault="00C35182" w:rsidP="004B47CA">
      <w:pPr>
        <w:pStyle w:val="ab"/>
        <w:numPr>
          <w:ilvl w:val="0"/>
          <w:numId w:val="27"/>
        </w:numPr>
        <w:tabs>
          <w:tab w:val="left" w:pos="720"/>
        </w:tabs>
        <w:spacing w:before="0" w:after="0"/>
        <w:rPr>
          <w:sz w:val="28"/>
          <w:szCs w:val="28"/>
        </w:rPr>
      </w:pPr>
      <w:r w:rsidRPr="005D6AD2">
        <w:rPr>
          <w:sz w:val="28"/>
          <w:szCs w:val="28"/>
        </w:rPr>
        <w:t>Основная часть урока.</w:t>
      </w:r>
    </w:p>
    <w:p w:rsidR="00C35182" w:rsidRPr="005D6AD2" w:rsidRDefault="00C35182" w:rsidP="004B47CA">
      <w:pPr>
        <w:pStyle w:val="ab"/>
        <w:numPr>
          <w:ilvl w:val="0"/>
          <w:numId w:val="9"/>
        </w:numPr>
        <w:tabs>
          <w:tab w:val="left" w:pos="720"/>
        </w:tabs>
        <w:spacing w:before="0" w:after="0"/>
        <w:rPr>
          <w:sz w:val="28"/>
          <w:szCs w:val="28"/>
          <w:lang w:val="en-US"/>
        </w:rPr>
      </w:pPr>
      <w:r w:rsidRPr="005D6AD2">
        <w:rPr>
          <w:sz w:val="28"/>
          <w:szCs w:val="28"/>
          <w:lang w:val="en-US"/>
        </w:rPr>
        <w:t>T: Children, what does it mean for you «free time». It’s sport. It’s enjoyable. It’s a change from school…</w:t>
      </w:r>
    </w:p>
    <w:p w:rsidR="00C35182" w:rsidRPr="005D6AD2" w:rsidRDefault="00C35182" w:rsidP="004B47CA">
      <w:pPr>
        <w:pStyle w:val="ab"/>
        <w:spacing w:before="0" w:after="0"/>
        <w:rPr>
          <w:sz w:val="28"/>
          <w:szCs w:val="28"/>
          <w:lang w:val="en-US"/>
        </w:rPr>
      </w:pPr>
      <w:r w:rsidRPr="005D6AD2">
        <w:rPr>
          <w:sz w:val="28"/>
          <w:szCs w:val="28"/>
          <w:lang w:val="en-US"/>
        </w:rPr>
        <w:t>P2, P3 …</w:t>
      </w:r>
    </w:p>
    <w:p w:rsidR="00C35182" w:rsidRDefault="00C35182" w:rsidP="004B47CA">
      <w:pPr>
        <w:pStyle w:val="ab"/>
        <w:spacing w:before="0" w:after="0"/>
        <w:rPr>
          <w:sz w:val="28"/>
          <w:szCs w:val="28"/>
          <w:lang w:val="en-US"/>
        </w:rPr>
      </w:pPr>
      <w:r w:rsidRPr="005D6AD2">
        <w:rPr>
          <w:sz w:val="28"/>
          <w:szCs w:val="28"/>
          <w:lang w:val="en-US"/>
        </w:rPr>
        <w:t>We conducted a hobby survey in your class… The</w:t>
      </w:r>
      <w:r>
        <w:rPr>
          <w:sz w:val="28"/>
          <w:szCs w:val="28"/>
          <w:lang w:val="en-US"/>
        </w:rPr>
        <w:t xml:space="preserve"> most popular are Travelling, Sport and </w:t>
      </w:r>
      <w:smartTag w:uri="urn:schemas-microsoft-com:office:smarttags" w:element="City">
        <w:smartTag w:uri="urn:schemas-microsoft-com:office:smarttags" w:element="place">
          <w:r>
            <w:rPr>
              <w:sz w:val="28"/>
              <w:szCs w:val="28"/>
              <w:lang w:val="en-US"/>
            </w:rPr>
            <w:t>Reading</w:t>
          </w:r>
        </w:smartTag>
      </w:smartTag>
      <w:r>
        <w:rPr>
          <w:sz w:val="28"/>
          <w:szCs w:val="28"/>
          <w:lang w:val="en-US"/>
        </w:rPr>
        <w:t>.</w:t>
      </w:r>
    </w:p>
    <w:p w:rsidR="00C35182" w:rsidRDefault="00C35182" w:rsidP="004B47CA">
      <w:pPr>
        <w:pStyle w:val="ab"/>
        <w:spacing w:before="0" w:after="0"/>
        <w:rPr>
          <w:sz w:val="28"/>
          <w:szCs w:val="28"/>
          <w:lang w:val="en-US"/>
        </w:rPr>
      </w:pPr>
      <w:r>
        <w:rPr>
          <w:sz w:val="28"/>
          <w:szCs w:val="28"/>
          <w:lang w:val="en-US"/>
        </w:rPr>
        <w:t>T: What is your favourite hobby? P1, P2, P3.</w:t>
      </w:r>
    </w:p>
    <w:p w:rsidR="00C35182" w:rsidRDefault="00C35182" w:rsidP="004B47CA">
      <w:pPr>
        <w:pStyle w:val="ab"/>
        <w:spacing w:before="0" w:after="0"/>
        <w:rPr>
          <w:sz w:val="28"/>
          <w:szCs w:val="28"/>
          <w:lang w:val="en-US"/>
        </w:rPr>
      </w:pPr>
      <w:r>
        <w:rPr>
          <w:sz w:val="28"/>
          <w:szCs w:val="28"/>
          <w:lang w:val="en-US"/>
        </w:rPr>
        <w:t>Do you like to learn your classmates’ hobby? Ask them!</w:t>
      </w:r>
    </w:p>
    <w:p w:rsidR="00C35182" w:rsidRDefault="00C35182" w:rsidP="004B47CA">
      <w:pPr>
        <w:pStyle w:val="ab"/>
        <w:spacing w:before="0" w:after="0"/>
        <w:rPr>
          <w:sz w:val="28"/>
          <w:szCs w:val="28"/>
          <w:lang w:val="en-US"/>
        </w:rPr>
      </w:pPr>
      <w:r>
        <w:rPr>
          <w:sz w:val="28"/>
          <w:szCs w:val="28"/>
          <w:lang w:val="en-US"/>
        </w:rPr>
        <w:t xml:space="preserve">P1=P2, P3=P4 </w:t>
      </w:r>
    </w:p>
    <w:p w:rsidR="00C35182" w:rsidRDefault="00C35182" w:rsidP="004B47CA">
      <w:pPr>
        <w:pStyle w:val="ab"/>
        <w:numPr>
          <w:ilvl w:val="0"/>
          <w:numId w:val="35"/>
        </w:numPr>
        <w:tabs>
          <w:tab w:val="left" w:pos="720"/>
        </w:tabs>
        <w:spacing w:before="0" w:after="0"/>
        <w:rPr>
          <w:sz w:val="28"/>
          <w:szCs w:val="28"/>
          <w:lang w:val="en-US"/>
        </w:rPr>
      </w:pPr>
      <w:r>
        <w:rPr>
          <w:sz w:val="28"/>
          <w:szCs w:val="28"/>
          <w:lang w:val="en-US"/>
        </w:rPr>
        <w:t>T: The most popular hobby is travelling. I like travelling and you?</w:t>
      </w:r>
    </w:p>
    <w:p w:rsidR="00C35182" w:rsidRDefault="00C35182" w:rsidP="004B47CA">
      <w:pPr>
        <w:pStyle w:val="ab"/>
        <w:spacing w:before="0" w:after="0"/>
        <w:rPr>
          <w:sz w:val="28"/>
          <w:szCs w:val="28"/>
          <w:lang w:val="en-US"/>
        </w:rPr>
      </w:pPr>
      <w:r>
        <w:rPr>
          <w:sz w:val="28"/>
          <w:szCs w:val="28"/>
          <w:lang w:val="en-US"/>
        </w:rPr>
        <w:lastRenderedPageBreak/>
        <w:t>P1: I’am crazy about travelling! I get a lot out of it. It is amusing!</w:t>
      </w:r>
    </w:p>
    <w:p w:rsidR="00C35182" w:rsidRDefault="00C35182" w:rsidP="004B47CA">
      <w:pPr>
        <w:pStyle w:val="ab"/>
        <w:spacing w:before="0" w:after="0"/>
        <w:rPr>
          <w:sz w:val="28"/>
          <w:szCs w:val="28"/>
          <w:lang w:val="en-US"/>
        </w:rPr>
      </w:pPr>
      <w:r>
        <w:rPr>
          <w:sz w:val="28"/>
          <w:szCs w:val="28"/>
          <w:lang w:val="en-US"/>
        </w:rPr>
        <w:t>P2, P3, P4 …</w:t>
      </w:r>
    </w:p>
    <w:p w:rsidR="00C35182" w:rsidRDefault="00C35182" w:rsidP="004B47CA">
      <w:pPr>
        <w:pStyle w:val="ab"/>
        <w:spacing w:before="0" w:after="0"/>
        <w:rPr>
          <w:sz w:val="28"/>
          <w:szCs w:val="28"/>
          <w:lang w:val="en-US"/>
        </w:rPr>
      </w:pPr>
      <w:r>
        <w:rPr>
          <w:sz w:val="28"/>
          <w:szCs w:val="28"/>
          <w:lang w:val="en-US"/>
        </w:rPr>
        <w:t>And what about your classmates? Ask them about it.</w:t>
      </w:r>
    </w:p>
    <w:p w:rsidR="00C35182" w:rsidRDefault="00C35182" w:rsidP="004B47CA">
      <w:pPr>
        <w:pStyle w:val="ab"/>
        <w:spacing w:before="0" w:after="0"/>
        <w:rPr>
          <w:sz w:val="28"/>
          <w:szCs w:val="28"/>
          <w:lang w:val="en-US"/>
        </w:rPr>
      </w:pPr>
      <w:r>
        <w:rPr>
          <w:sz w:val="28"/>
          <w:szCs w:val="28"/>
          <w:lang w:val="en-US"/>
        </w:rPr>
        <w:t>P1=P2, P3=P4</w:t>
      </w:r>
    </w:p>
    <w:p w:rsidR="00C35182" w:rsidRDefault="00C35182" w:rsidP="004B47CA">
      <w:pPr>
        <w:pStyle w:val="ab"/>
        <w:spacing w:before="0" w:after="0"/>
        <w:rPr>
          <w:sz w:val="28"/>
          <w:szCs w:val="28"/>
          <w:lang w:val="en-US"/>
        </w:rPr>
      </w:pPr>
      <w:r>
        <w:rPr>
          <w:sz w:val="28"/>
          <w:szCs w:val="28"/>
          <w:lang w:val="en-US"/>
        </w:rPr>
        <w:t xml:space="preserve">Now we’ll have a chance to travel to </w:t>
      </w:r>
      <w:smartTag w:uri="urn:schemas-microsoft-com:office:smarttags" w:element="country-region">
        <w:smartTag w:uri="urn:schemas-microsoft-com:office:smarttags" w:element="place">
          <w:r>
            <w:rPr>
              <w:sz w:val="28"/>
              <w:szCs w:val="28"/>
              <w:lang w:val="en-US"/>
            </w:rPr>
            <w:t>Britain</w:t>
          </w:r>
        </w:smartTag>
      </w:smartTag>
      <w:r>
        <w:rPr>
          <w:sz w:val="28"/>
          <w:szCs w:val="28"/>
          <w:lang w:val="en-US"/>
        </w:rPr>
        <w:t>!</w:t>
      </w:r>
    </w:p>
    <w:p w:rsidR="00C35182" w:rsidRDefault="00C35182" w:rsidP="004B47CA">
      <w:pPr>
        <w:pStyle w:val="ab"/>
        <w:spacing w:before="0" w:after="0"/>
        <w:rPr>
          <w:sz w:val="28"/>
          <w:szCs w:val="28"/>
        </w:rPr>
      </w:pPr>
      <w:r>
        <w:rPr>
          <w:sz w:val="28"/>
          <w:szCs w:val="28"/>
          <w:lang w:val="en-US"/>
        </w:rPr>
        <w:t xml:space="preserve">Watch, listen and tell what are the most famous sights in London you learn! </w:t>
      </w:r>
      <w:r>
        <w:rPr>
          <w:sz w:val="28"/>
          <w:szCs w:val="28"/>
        </w:rPr>
        <w:t>(Просмотр видеоролика о достопримечательностях Лондона).</w:t>
      </w:r>
    </w:p>
    <w:p w:rsidR="00C35182" w:rsidRPr="006B7FE1" w:rsidRDefault="00C35182" w:rsidP="004B47CA">
      <w:pPr>
        <w:pStyle w:val="ab"/>
        <w:spacing w:before="0" w:after="0"/>
        <w:rPr>
          <w:sz w:val="28"/>
          <w:szCs w:val="28"/>
        </w:rPr>
      </w:pPr>
      <w:r>
        <w:rPr>
          <w:sz w:val="28"/>
          <w:szCs w:val="28"/>
          <w:lang w:val="en-US"/>
        </w:rPr>
        <w:t>P</w:t>
      </w:r>
      <w:r>
        <w:rPr>
          <w:sz w:val="28"/>
          <w:szCs w:val="28"/>
        </w:rPr>
        <w:t xml:space="preserve">1: </w:t>
      </w:r>
      <w:r>
        <w:rPr>
          <w:sz w:val="28"/>
          <w:szCs w:val="28"/>
          <w:lang w:val="en-US"/>
        </w:rPr>
        <w:t>Big</w:t>
      </w:r>
      <w:r>
        <w:rPr>
          <w:sz w:val="28"/>
          <w:szCs w:val="28"/>
        </w:rPr>
        <w:t xml:space="preserve"> </w:t>
      </w:r>
      <w:r>
        <w:rPr>
          <w:sz w:val="28"/>
          <w:szCs w:val="28"/>
          <w:lang w:val="en-US"/>
        </w:rPr>
        <w:t>Ben</w:t>
      </w:r>
    </w:p>
    <w:p w:rsidR="00C35182" w:rsidRPr="006B7FE1" w:rsidRDefault="00C35182" w:rsidP="004B47CA">
      <w:pPr>
        <w:pStyle w:val="ab"/>
        <w:spacing w:before="0" w:after="0"/>
        <w:rPr>
          <w:sz w:val="28"/>
          <w:szCs w:val="28"/>
        </w:rPr>
      </w:pPr>
      <w:r>
        <w:rPr>
          <w:sz w:val="28"/>
          <w:szCs w:val="28"/>
          <w:lang w:val="en-US"/>
        </w:rPr>
        <w:t>P</w:t>
      </w:r>
      <w:r>
        <w:rPr>
          <w:sz w:val="28"/>
          <w:szCs w:val="28"/>
        </w:rPr>
        <w:t xml:space="preserve">2: </w:t>
      </w:r>
      <w:smartTag w:uri="urn:schemas-microsoft-com:office:smarttags" w:element="place">
        <w:smartTag w:uri="urn:schemas-microsoft-com:office:smarttags" w:element="PlaceName">
          <w:r>
            <w:rPr>
              <w:sz w:val="28"/>
              <w:szCs w:val="28"/>
              <w:lang w:val="en-US"/>
            </w:rPr>
            <w:t>Buckingham</w:t>
          </w:r>
        </w:smartTag>
        <w:r>
          <w:rPr>
            <w:sz w:val="28"/>
            <w:szCs w:val="28"/>
          </w:rPr>
          <w:t xml:space="preserve"> </w:t>
        </w:r>
        <w:smartTag w:uri="urn:schemas-microsoft-com:office:smarttags" w:element="PlaceType">
          <w:r>
            <w:rPr>
              <w:sz w:val="28"/>
              <w:szCs w:val="28"/>
              <w:lang w:val="en-US"/>
            </w:rPr>
            <w:t>Palace</w:t>
          </w:r>
        </w:smartTag>
      </w:smartTag>
    </w:p>
    <w:p w:rsidR="00C35182" w:rsidRDefault="00C35182" w:rsidP="004B47CA">
      <w:pPr>
        <w:pStyle w:val="ab"/>
        <w:spacing w:before="0" w:after="0"/>
        <w:rPr>
          <w:sz w:val="28"/>
          <w:szCs w:val="28"/>
          <w:lang w:val="en-US"/>
        </w:rPr>
      </w:pPr>
      <w:r>
        <w:rPr>
          <w:sz w:val="28"/>
          <w:szCs w:val="28"/>
          <w:lang w:val="en-US"/>
        </w:rPr>
        <w:t xml:space="preserve">P3: The </w:t>
      </w:r>
      <w:smartTag w:uri="urn:schemas-microsoft-com:office:smarttags" w:element="place">
        <w:smartTag w:uri="urn:schemas-microsoft-com:office:smarttags" w:element="PlaceName">
          <w:r>
            <w:rPr>
              <w:sz w:val="28"/>
              <w:szCs w:val="28"/>
              <w:lang w:val="en-US"/>
            </w:rPr>
            <w:t>British</w:t>
          </w:r>
        </w:smartTag>
        <w:r>
          <w:rPr>
            <w:sz w:val="28"/>
            <w:szCs w:val="28"/>
            <w:lang w:val="en-US"/>
          </w:rPr>
          <w:t xml:space="preserve"> </w:t>
        </w:r>
        <w:smartTag w:uri="urn:schemas-microsoft-com:office:smarttags" w:element="PlaceType">
          <w:r>
            <w:rPr>
              <w:sz w:val="28"/>
              <w:szCs w:val="28"/>
              <w:lang w:val="en-US"/>
            </w:rPr>
            <w:t>Museum</w:t>
          </w:r>
        </w:smartTag>
      </w:smartTag>
    </w:p>
    <w:p w:rsidR="00C35182" w:rsidRDefault="00C35182" w:rsidP="005D6AD2">
      <w:pPr>
        <w:pStyle w:val="ab"/>
        <w:spacing w:before="0" w:after="0"/>
        <w:rPr>
          <w:sz w:val="28"/>
          <w:szCs w:val="28"/>
          <w:lang w:val="en-US"/>
        </w:rPr>
      </w:pPr>
      <w:r>
        <w:rPr>
          <w:sz w:val="28"/>
          <w:szCs w:val="28"/>
          <w:lang w:val="en-US"/>
        </w:rPr>
        <w:t>T: Do you know why Trafalga Square has such name? And why Big Ben is Big Ben.</w:t>
      </w:r>
    </w:p>
    <w:p w:rsidR="00C35182" w:rsidRDefault="00C35182" w:rsidP="004B47CA">
      <w:pPr>
        <w:pStyle w:val="ab"/>
        <w:spacing w:before="0" w:after="0"/>
        <w:rPr>
          <w:sz w:val="28"/>
          <w:szCs w:val="28"/>
        </w:rPr>
      </w:pPr>
      <w:r>
        <w:rPr>
          <w:sz w:val="28"/>
          <w:szCs w:val="28"/>
          <w:lang w:val="en-US"/>
        </w:rPr>
        <w:t>Read</w:t>
      </w:r>
      <w:r>
        <w:rPr>
          <w:sz w:val="28"/>
          <w:szCs w:val="28"/>
        </w:rPr>
        <w:t xml:space="preserve"> </w:t>
      </w:r>
      <w:r>
        <w:rPr>
          <w:sz w:val="28"/>
          <w:szCs w:val="28"/>
          <w:lang w:val="en-US"/>
        </w:rPr>
        <w:t>and</w:t>
      </w:r>
      <w:r>
        <w:rPr>
          <w:sz w:val="28"/>
          <w:szCs w:val="28"/>
        </w:rPr>
        <w:t xml:space="preserve"> </w:t>
      </w:r>
      <w:r>
        <w:rPr>
          <w:sz w:val="28"/>
          <w:szCs w:val="28"/>
          <w:lang w:val="en-US"/>
        </w:rPr>
        <w:t>tell</w:t>
      </w:r>
      <w:r>
        <w:rPr>
          <w:sz w:val="28"/>
          <w:szCs w:val="28"/>
        </w:rPr>
        <w:t xml:space="preserve"> </w:t>
      </w:r>
      <w:r>
        <w:rPr>
          <w:sz w:val="28"/>
          <w:szCs w:val="28"/>
          <w:lang w:val="en-US"/>
        </w:rPr>
        <w:t>us</w:t>
      </w:r>
      <w:r>
        <w:rPr>
          <w:sz w:val="28"/>
          <w:szCs w:val="28"/>
        </w:rPr>
        <w:t>!</w:t>
      </w:r>
    </w:p>
    <w:p w:rsidR="00C35182" w:rsidRDefault="00C35182" w:rsidP="004B47CA">
      <w:pPr>
        <w:pStyle w:val="ab"/>
        <w:spacing w:before="0" w:after="0"/>
        <w:rPr>
          <w:sz w:val="28"/>
          <w:szCs w:val="28"/>
        </w:rPr>
      </w:pPr>
      <w:r>
        <w:rPr>
          <w:sz w:val="28"/>
          <w:szCs w:val="28"/>
        </w:rPr>
        <w:t>Половина группы учащихся читает об Адмирале Нельсоне, а другая – о Часовой Башне.</w:t>
      </w:r>
    </w:p>
    <w:p w:rsidR="00C35182" w:rsidRPr="00F53AB7" w:rsidRDefault="00C35182" w:rsidP="004B47CA">
      <w:pPr>
        <w:pStyle w:val="ab"/>
        <w:spacing w:before="0" w:after="0"/>
        <w:rPr>
          <w:sz w:val="28"/>
          <w:szCs w:val="28"/>
          <w:lang w:val="en-US"/>
        </w:rPr>
      </w:pPr>
      <w:r>
        <w:rPr>
          <w:sz w:val="28"/>
          <w:szCs w:val="28"/>
          <w:lang w:val="en-US"/>
        </w:rPr>
        <w:t xml:space="preserve">All the British admire that man because he was really </w:t>
      </w:r>
      <w:r>
        <w:rPr>
          <w:sz w:val="28"/>
          <w:szCs w:val="28"/>
        </w:rPr>
        <w:t>а</w:t>
      </w:r>
      <w:r>
        <w:rPr>
          <w:sz w:val="28"/>
          <w:szCs w:val="28"/>
          <w:lang w:val="en-US"/>
        </w:rPr>
        <w:t>n all-time great person. H</w:t>
      </w:r>
      <w:r>
        <w:rPr>
          <w:sz w:val="28"/>
          <w:szCs w:val="28"/>
        </w:rPr>
        <w:t>е</w:t>
      </w:r>
      <w:r>
        <w:rPr>
          <w:sz w:val="28"/>
          <w:szCs w:val="28"/>
          <w:lang w:val="en-US"/>
        </w:rPr>
        <w:t xml:space="preserve"> was </w:t>
      </w:r>
      <w:r>
        <w:rPr>
          <w:sz w:val="28"/>
          <w:szCs w:val="28"/>
        </w:rPr>
        <w:t>а</w:t>
      </w:r>
      <w:r>
        <w:rPr>
          <w:sz w:val="28"/>
          <w:szCs w:val="28"/>
          <w:lang w:val="en-US"/>
        </w:rPr>
        <w:t xml:space="preserve"> man who served his country best. </w:t>
      </w:r>
      <w:r>
        <w:rPr>
          <w:sz w:val="28"/>
          <w:szCs w:val="28"/>
        </w:rPr>
        <w:t>Не</w:t>
      </w:r>
      <w:r>
        <w:rPr>
          <w:sz w:val="28"/>
          <w:szCs w:val="28"/>
          <w:lang w:val="en-US"/>
        </w:rPr>
        <w:t xml:space="preserve"> was </w:t>
      </w:r>
      <w:r>
        <w:rPr>
          <w:sz w:val="28"/>
          <w:szCs w:val="28"/>
        </w:rPr>
        <w:t>а</w:t>
      </w:r>
      <w:r>
        <w:rPr>
          <w:sz w:val="28"/>
          <w:szCs w:val="28"/>
          <w:lang w:val="en-US"/>
        </w:rPr>
        <w:t xml:space="preserve"> hero of the Great War with France and one of the greatest warriors. </w:t>
      </w:r>
      <w:r>
        <w:rPr>
          <w:sz w:val="28"/>
          <w:szCs w:val="28"/>
        </w:rPr>
        <w:t>Не</w:t>
      </w:r>
      <w:r>
        <w:rPr>
          <w:sz w:val="28"/>
          <w:szCs w:val="28"/>
          <w:lang w:val="en-US"/>
        </w:rPr>
        <w:t xml:space="preserve"> was </w:t>
      </w:r>
      <w:r>
        <w:rPr>
          <w:sz w:val="28"/>
          <w:szCs w:val="28"/>
        </w:rPr>
        <w:t>а</w:t>
      </w:r>
      <w:r>
        <w:rPr>
          <w:sz w:val="28"/>
          <w:szCs w:val="28"/>
          <w:lang w:val="en-US"/>
        </w:rPr>
        <w:t xml:space="preserve"> br</w:t>
      </w:r>
      <w:r>
        <w:rPr>
          <w:sz w:val="28"/>
          <w:szCs w:val="28"/>
        </w:rPr>
        <w:t>а</w:t>
      </w:r>
      <w:r>
        <w:rPr>
          <w:sz w:val="28"/>
          <w:szCs w:val="28"/>
          <w:lang w:val="en-US"/>
        </w:rPr>
        <w:t>v</w:t>
      </w:r>
      <w:r>
        <w:rPr>
          <w:sz w:val="28"/>
          <w:szCs w:val="28"/>
        </w:rPr>
        <w:t>е</w:t>
      </w:r>
      <w:r>
        <w:rPr>
          <w:sz w:val="28"/>
          <w:szCs w:val="28"/>
          <w:lang w:val="en-US"/>
        </w:rPr>
        <w:t xml:space="preserve"> and skilful admiral. </w:t>
      </w:r>
      <w:r>
        <w:rPr>
          <w:sz w:val="28"/>
          <w:szCs w:val="28"/>
        </w:rPr>
        <w:t>Не</w:t>
      </w:r>
      <w:r>
        <w:rPr>
          <w:sz w:val="28"/>
          <w:szCs w:val="28"/>
          <w:lang w:val="en-US"/>
        </w:rPr>
        <w:t xml:space="preserve"> won the battle of Trafalgar and England became mistress (</w:t>
      </w:r>
      <w:r>
        <w:rPr>
          <w:sz w:val="28"/>
          <w:szCs w:val="28"/>
        </w:rPr>
        <w:t>повелительница</w:t>
      </w:r>
      <w:r>
        <w:rPr>
          <w:sz w:val="28"/>
          <w:szCs w:val="28"/>
          <w:lang w:val="en-US"/>
        </w:rPr>
        <w:t>) of the seas. At Trafalgar the French killed him. His last words were "Thanks God I have done m</w:t>
      </w:r>
      <w:r>
        <w:rPr>
          <w:sz w:val="28"/>
          <w:szCs w:val="28"/>
        </w:rPr>
        <w:t>у</w:t>
      </w:r>
      <w:r>
        <w:rPr>
          <w:sz w:val="28"/>
          <w:szCs w:val="28"/>
          <w:lang w:val="en-US"/>
        </w:rPr>
        <w:t xml:space="preserve"> duty".</w:t>
      </w:r>
    </w:p>
    <w:p w:rsidR="00C35182" w:rsidRDefault="00C35182" w:rsidP="004B47CA">
      <w:pPr>
        <w:pStyle w:val="ab"/>
        <w:spacing w:before="0" w:after="0"/>
        <w:rPr>
          <w:sz w:val="28"/>
          <w:szCs w:val="28"/>
          <w:lang w:val="en-US"/>
        </w:rPr>
      </w:pPr>
      <w:r>
        <w:rPr>
          <w:sz w:val="28"/>
          <w:szCs w:val="28"/>
          <w:lang w:val="en-US"/>
        </w:rPr>
        <w:t xml:space="preserve">The large clock in </w:t>
      </w:r>
      <w:r>
        <w:rPr>
          <w:sz w:val="28"/>
          <w:szCs w:val="28"/>
        </w:rPr>
        <w:t>о</w:t>
      </w:r>
      <w:r>
        <w:rPr>
          <w:sz w:val="28"/>
          <w:szCs w:val="28"/>
          <w:lang w:val="en-US"/>
        </w:rPr>
        <w:t>n</w:t>
      </w:r>
      <w:r>
        <w:rPr>
          <w:sz w:val="28"/>
          <w:szCs w:val="28"/>
        </w:rPr>
        <w:t>е</w:t>
      </w:r>
      <w:r>
        <w:rPr>
          <w:sz w:val="28"/>
          <w:szCs w:val="28"/>
          <w:lang w:val="en-US"/>
        </w:rPr>
        <w:t xml:space="preserve"> of the towers is Big </w:t>
      </w:r>
      <w:r>
        <w:rPr>
          <w:sz w:val="28"/>
          <w:szCs w:val="28"/>
        </w:rPr>
        <w:t>В</w:t>
      </w:r>
      <w:r>
        <w:rPr>
          <w:sz w:val="28"/>
          <w:szCs w:val="28"/>
          <w:lang w:val="en-US"/>
        </w:rPr>
        <w:t xml:space="preserve">en. Big </w:t>
      </w:r>
      <w:r>
        <w:rPr>
          <w:sz w:val="28"/>
          <w:szCs w:val="28"/>
        </w:rPr>
        <w:t>В</w:t>
      </w:r>
      <w:r>
        <w:rPr>
          <w:sz w:val="28"/>
          <w:szCs w:val="28"/>
          <w:lang w:val="en-US"/>
        </w:rPr>
        <w:t>en is the name of the clock and the bell of the clock tower of the Houses of Parliament. Y</w:t>
      </w:r>
      <w:r>
        <w:rPr>
          <w:sz w:val="28"/>
          <w:szCs w:val="28"/>
        </w:rPr>
        <w:t>о</w:t>
      </w:r>
      <w:r>
        <w:rPr>
          <w:sz w:val="28"/>
          <w:szCs w:val="28"/>
          <w:lang w:val="en-US"/>
        </w:rPr>
        <w:t xml:space="preserve">u </w:t>
      </w:r>
      <w:r>
        <w:rPr>
          <w:sz w:val="28"/>
          <w:szCs w:val="28"/>
        </w:rPr>
        <w:t>са</w:t>
      </w:r>
      <w:r>
        <w:rPr>
          <w:sz w:val="28"/>
          <w:szCs w:val="28"/>
          <w:lang w:val="en-US"/>
        </w:rPr>
        <w:t xml:space="preserve">n hear the sound of Big </w:t>
      </w:r>
      <w:r>
        <w:rPr>
          <w:sz w:val="28"/>
          <w:szCs w:val="28"/>
        </w:rPr>
        <w:t>В</w:t>
      </w:r>
      <w:r>
        <w:rPr>
          <w:sz w:val="28"/>
          <w:szCs w:val="28"/>
          <w:lang w:val="en-US"/>
        </w:rPr>
        <w:t xml:space="preserve">en </w:t>
      </w:r>
      <w:r>
        <w:rPr>
          <w:sz w:val="28"/>
          <w:szCs w:val="28"/>
        </w:rPr>
        <w:t>е</w:t>
      </w:r>
      <w:r>
        <w:rPr>
          <w:sz w:val="28"/>
          <w:szCs w:val="28"/>
          <w:lang w:val="en-US"/>
        </w:rPr>
        <w:t>v</w:t>
      </w:r>
      <w:r>
        <w:rPr>
          <w:sz w:val="28"/>
          <w:szCs w:val="28"/>
        </w:rPr>
        <w:t>е</w:t>
      </w:r>
      <w:r>
        <w:rPr>
          <w:sz w:val="28"/>
          <w:szCs w:val="28"/>
          <w:lang w:val="en-US"/>
        </w:rPr>
        <w:t xml:space="preserve">ry hour in </w:t>
      </w:r>
      <w:smartTag w:uri="urn:schemas-microsoft-com:office:smarttags" w:element="City">
        <w:smartTag w:uri="urn:schemas-microsoft-com:office:smarttags" w:element="place">
          <w:r>
            <w:rPr>
              <w:sz w:val="28"/>
              <w:szCs w:val="28"/>
              <w:lang w:val="en-US"/>
            </w:rPr>
            <w:t>London</w:t>
          </w:r>
        </w:smartTag>
      </w:smartTag>
      <w:r>
        <w:rPr>
          <w:sz w:val="28"/>
          <w:szCs w:val="28"/>
          <w:lang w:val="en-US"/>
        </w:rPr>
        <w:t>. The clock and the bell got their names after Sir Benjamin [‘bend</w:t>
      </w:r>
      <w:r>
        <w:rPr>
          <w:sz w:val="28"/>
          <w:szCs w:val="28"/>
        </w:rPr>
        <w:t>зэ</w:t>
      </w:r>
      <w:r>
        <w:rPr>
          <w:sz w:val="28"/>
          <w:szCs w:val="28"/>
          <w:lang w:val="en-US"/>
        </w:rPr>
        <w:t xml:space="preserve">min] </w:t>
      </w:r>
      <w:r>
        <w:rPr>
          <w:sz w:val="28"/>
          <w:szCs w:val="28"/>
        </w:rPr>
        <w:t>На</w:t>
      </w:r>
      <w:r>
        <w:rPr>
          <w:sz w:val="28"/>
          <w:szCs w:val="28"/>
          <w:lang w:val="en-US"/>
        </w:rPr>
        <w:t xml:space="preserve">ll. </w:t>
      </w:r>
      <w:r>
        <w:rPr>
          <w:sz w:val="28"/>
          <w:szCs w:val="28"/>
        </w:rPr>
        <w:t>Не</w:t>
      </w:r>
      <w:r>
        <w:rPr>
          <w:sz w:val="28"/>
          <w:szCs w:val="28"/>
          <w:lang w:val="en-US"/>
        </w:rPr>
        <w:t xml:space="preserve"> was </w:t>
      </w:r>
      <w:r>
        <w:rPr>
          <w:sz w:val="28"/>
          <w:szCs w:val="28"/>
        </w:rPr>
        <w:t>а</w:t>
      </w:r>
      <w:r>
        <w:rPr>
          <w:sz w:val="28"/>
          <w:szCs w:val="28"/>
          <w:lang w:val="en-US"/>
        </w:rPr>
        <w:t xml:space="preserve"> tall man, whose nickname was Big </w:t>
      </w:r>
      <w:r>
        <w:rPr>
          <w:sz w:val="28"/>
          <w:szCs w:val="28"/>
        </w:rPr>
        <w:t>В</w:t>
      </w:r>
      <w:r>
        <w:rPr>
          <w:sz w:val="28"/>
          <w:szCs w:val="28"/>
          <w:lang w:val="en-US"/>
        </w:rPr>
        <w:t xml:space="preserve">en. So people know the clock as Big </w:t>
      </w:r>
      <w:r>
        <w:rPr>
          <w:sz w:val="28"/>
          <w:szCs w:val="28"/>
        </w:rPr>
        <w:t>В</w:t>
      </w:r>
      <w:r>
        <w:rPr>
          <w:sz w:val="28"/>
          <w:szCs w:val="28"/>
          <w:lang w:val="en-US"/>
        </w:rPr>
        <w:t>en.</w:t>
      </w:r>
    </w:p>
    <w:p w:rsidR="00C35182" w:rsidRDefault="00C35182" w:rsidP="004B47CA">
      <w:pPr>
        <w:pStyle w:val="ab"/>
        <w:spacing w:before="0" w:after="0"/>
        <w:rPr>
          <w:sz w:val="28"/>
          <w:szCs w:val="28"/>
          <w:lang w:val="en-US"/>
        </w:rPr>
      </w:pPr>
      <w:r>
        <w:rPr>
          <w:sz w:val="28"/>
          <w:szCs w:val="28"/>
          <w:lang w:val="en-US"/>
        </w:rPr>
        <w:t xml:space="preserve">P1, P2, P3… </w:t>
      </w:r>
    </w:p>
    <w:p w:rsidR="00C35182" w:rsidRDefault="005D6AD2" w:rsidP="005D6AD2">
      <w:pPr>
        <w:pStyle w:val="ab"/>
        <w:spacing w:before="0" w:after="0"/>
        <w:rPr>
          <w:sz w:val="28"/>
          <w:szCs w:val="28"/>
          <w:lang w:val="en-US"/>
        </w:rPr>
      </w:pPr>
      <w:r w:rsidRPr="005D6AD2">
        <w:rPr>
          <w:sz w:val="28"/>
          <w:szCs w:val="28"/>
          <w:lang w:val="en-US"/>
        </w:rPr>
        <w:t>3.</w:t>
      </w:r>
      <w:r w:rsidR="00C35182">
        <w:rPr>
          <w:sz w:val="28"/>
          <w:szCs w:val="28"/>
          <w:lang w:val="en-US"/>
        </w:rPr>
        <w:t>T: Sport is a favourite spare time too. Why do you like sport?</w:t>
      </w:r>
    </w:p>
    <w:p w:rsidR="00C35182" w:rsidRDefault="00C35182" w:rsidP="004B47CA">
      <w:pPr>
        <w:pStyle w:val="ab"/>
        <w:spacing w:before="0" w:after="0"/>
        <w:rPr>
          <w:sz w:val="28"/>
          <w:szCs w:val="28"/>
          <w:lang w:val="en-US"/>
        </w:rPr>
      </w:pPr>
      <w:r>
        <w:rPr>
          <w:sz w:val="28"/>
          <w:szCs w:val="28"/>
          <w:lang w:val="en-US"/>
        </w:rPr>
        <w:t>P1, P2, P3 …</w:t>
      </w:r>
    </w:p>
    <w:p w:rsidR="00C35182" w:rsidRDefault="00C35182" w:rsidP="005D6AD2">
      <w:pPr>
        <w:pStyle w:val="ab"/>
        <w:spacing w:before="0" w:after="0"/>
        <w:rPr>
          <w:sz w:val="28"/>
          <w:szCs w:val="28"/>
          <w:lang w:val="en-US"/>
        </w:rPr>
      </w:pPr>
      <w:r>
        <w:rPr>
          <w:sz w:val="28"/>
          <w:szCs w:val="28"/>
          <w:lang w:val="en-US"/>
        </w:rPr>
        <w:t xml:space="preserve">T: Do you like to learn about favourite kinds of sport in Britain? But let’s imagine! What do you think? </w:t>
      </w:r>
    </w:p>
    <w:p w:rsidR="00C35182" w:rsidRDefault="00C35182" w:rsidP="004B47CA">
      <w:pPr>
        <w:pStyle w:val="ab"/>
        <w:spacing w:before="0" w:after="0"/>
        <w:rPr>
          <w:sz w:val="28"/>
          <w:szCs w:val="28"/>
          <w:lang w:val="en-US"/>
        </w:rPr>
      </w:pPr>
      <w:r>
        <w:rPr>
          <w:sz w:val="28"/>
          <w:szCs w:val="28"/>
          <w:lang w:val="en-US"/>
        </w:rPr>
        <w:t>P1, P2, P3 …</w:t>
      </w:r>
    </w:p>
    <w:p w:rsidR="00C35182" w:rsidRDefault="00C35182" w:rsidP="004B47CA">
      <w:pPr>
        <w:pStyle w:val="ab"/>
        <w:spacing w:before="0" w:after="0"/>
        <w:rPr>
          <w:sz w:val="28"/>
          <w:szCs w:val="28"/>
        </w:rPr>
      </w:pPr>
      <w:r>
        <w:rPr>
          <w:sz w:val="28"/>
          <w:szCs w:val="28"/>
          <w:lang w:val="en-US"/>
        </w:rPr>
        <w:t xml:space="preserve">Now watch, listen and tell! </w:t>
      </w:r>
      <w:r>
        <w:rPr>
          <w:sz w:val="28"/>
          <w:szCs w:val="28"/>
        </w:rPr>
        <w:t>( Дети смотрят видеоролик о популярных видах спорта в Британии).</w:t>
      </w:r>
    </w:p>
    <w:p w:rsidR="00C35182" w:rsidRDefault="00C35182" w:rsidP="004B47CA">
      <w:pPr>
        <w:pStyle w:val="ab"/>
        <w:spacing w:before="0" w:after="0"/>
        <w:rPr>
          <w:sz w:val="28"/>
          <w:szCs w:val="28"/>
          <w:lang w:val="en-US"/>
        </w:rPr>
      </w:pPr>
      <w:r>
        <w:rPr>
          <w:sz w:val="28"/>
          <w:szCs w:val="28"/>
          <w:lang w:val="en-US"/>
        </w:rPr>
        <w:t xml:space="preserve">T: Were you right? </w:t>
      </w:r>
    </w:p>
    <w:p w:rsidR="00C35182" w:rsidRDefault="00C35182" w:rsidP="004B47CA">
      <w:pPr>
        <w:pStyle w:val="ab"/>
        <w:spacing w:before="0" w:after="0"/>
        <w:rPr>
          <w:sz w:val="28"/>
          <w:szCs w:val="28"/>
          <w:lang w:val="en-US"/>
        </w:rPr>
      </w:pPr>
      <w:r>
        <w:rPr>
          <w:sz w:val="28"/>
          <w:szCs w:val="28"/>
          <w:lang w:val="en-US"/>
        </w:rPr>
        <w:t>P1: Yes I was. The popular kinds of sport are foot-ball, cycling, swimming…</w:t>
      </w:r>
    </w:p>
    <w:p w:rsidR="00C35182" w:rsidRDefault="00C35182" w:rsidP="004B47CA">
      <w:pPr>
        <w:pStyle w:val="ab"/>
        <w:spacing w:before="0" w:after="0"/>
        <w:rPr>
          <w:sz w:val="28"/>
          <w:szCs w:val="28"/>
          <w:lang w:val="en-US"/>
        </w:rPr>
      </w:pPr>
      <w:r>
        <w:rPr>
          <w:sz w:val="28"/>
          <w:szCs w:val="28"/>
          <w:lang w:val="en-US"/>
        </w:rPr>
        <w:t xml:space="preserve">P2, P3 … </w:t>
      </w:r>
    </w:p>
    <w:p w:rsidR="00C35182" w:rsidRDefault="00C35182" w:rsidP="004B47CA">
      <w:pPr>
        <w:pStyle w:val="ab"/>
        <w:numPr>
          <w:ilvl w:val="0"/>
          <w:numId w:val="20"/>
        </w:numPr>
        <w:tabs>
          <w:tab w:val="left" w:pos="720"/>
        </w:tabs>
        <w:spacing w:before="0" w:after="0"/>
        <w:rPr>
          <w:sz w:val="28"/>
          <w:szCs w:val="28"/>
          <w:lang w:val="en-US"/>
        </w:rPr>
      </w:pPr>
      <w:r>
        <w:rPr>
          <w:sz w:val="28"/>
          <w:szCs w:val="28"/>
          <w:lang w:val="en-US"/>
        </w:rPr>
        <w:t>T: Due to reading we learn a lot of interesting things, about the life of British children and who they admire. What do you know about it?</w:t>
      </w:r>
    </w:p>
    <w:p w:rsidR="00C35182" w:rsidRDefault="00C35182" w:rsidP="004B47CA">
      <w:pPr>
        <w:pStyle w:val="ab"/>
        <w:numPr>
          <w:ilvl w:val="0"/>
          <w:numId w:val="20"/>
        </w:numPr>
        <w:tabs>
          <w:tab w:val="left" w:pos="720"/>
        </w:tabs>
        <w:spacing w:before="0" w:after="0"/>
        <w:rPr>
          <w:sz w:val="28"/>
          <w:szCs w:val="28"/>
        </w:rPr>
      </w:pPr>
      <w:r>
        <w:rPr>
          <w:sz w:val="28"/>
          <w:szCs w:val="28"/>
          <w:lang w:val="en-US"/>
        </w:rPr>
        <w:t xml:space="preserve">T: At last let’s learn about the most popular hobbies among British children. (ex. 3 p 179. </w:t>
      </w:r>
      <w:r>
        <w:rPr>
          <w:sz w:val="28"/>
          <w:szCs w:val="28"/>
        </w:rPr>
        <w:t>Учебник)</w:t>
      </w:r>
    </w:p>
    <w:p w:rsidR="00C35182" w:rsidRDefault="00C35182" w:rsidP="004B47CA">
      <w:pPr>
        <w:pStyle w:val="ab"/>
        <w:spacing w:before="0" w:after="0"/>
        <w:ind w:left="720"/>
        <w:rPr>
          <w:sz w:val="28"/>
          <w:szCs w:val="28"/>
          <w:lang w:val="en-US"/>
        </w:rPr>
      </w:pPr>
      <w:r>
        <w:rPr>
          <w:sz w:val="28"/>
          <w:szCs w:val="28"/>
          <w:lang w:val="en-US"/>
        </w:rPr>
        <w:t>P1, P2, P3 …</w:t>
      </w:r>
    </w:p>
    <w:p w:rsidR="00C35182" w:rsidRDefault="00C35182" w:rsidP="004B47CA">
      <w:pPr>
        <w:pStyle w:val="ab"/>
        <w:numPr>
          <w:ilvl w:val="0"/>
          <w:numId w:val="31"/>
        </w:numPr>
        <w:tabs>
          <w:tab w:val="left" w:pos="720"/>
        </w:tabs>
        <w:spacing w:before="0" w:after="0"/>
        <w:rPr>
          <w:sz w:val="28"/>
          <w:szCs w:val="28"/>
          <w:lang w:val="en-US"/>
        </w:rPr>
      </w:pPr>
      <w:r>
        <w:rPr>
          <w:sz w:val="28"/>
          <w:szCs w:val="28"/>
          <w:lang w:val="en-US"/>
        </w:rPr>
        <w:t>T: Write please your British friends about your free time activities.</w:t>
      </w:r>
    </w:p>
    <w:p w:rsidR="00C35182" w:rsidRDefault="00C35182" w:rsidP="00F53AB7">
      <w:pPr>
        <w:pStyle w:val="ab"/>
        <w:numPr>
          <w:ilvl w:val="0"/>
          <w:numId w:val="10"/>
        </w:numPr>
        <w:tabs>
          <w:tab w:val="left" w:pos="720"/>
        </w:tabs>
        <w:spacing w:before="0" w:after="0"/>
        <w:ind w:left="567"/>
        <w:rPr>
          <w:sz w:val="28"/>
          <w:szCs w:val="28"/>
        </w:rPr>
      </w:pPr>
      <w:r>
        <w:rPr>
          <w:sz w:val="28"/>
          <w:szCs w:val="28"/>
        </w:rPr>
        <w:t>Подведение итогов урока.</w:t>
      </w:r>
    </w:p>
    <w:p w:rsidR="007A5373" w:rsidRPr="00F53AB7" w:rsidRDefault="00C35182" w:rsidP="005D6AD2">
      <w:pPr>
        <w:pStyle w:val="ab"/>
        <w:spacing w:before="0" w:after="0"/>
        <w:ind w:left="567"/>
        <w:rPr>
          <w:sz w:val="28"/>
          <w:szCs w:val="28"/>
        </w:rPr>
      </w:pPr>
      <w:r>
        <w:rPr>
          <w:sz w:val="28"/>
          <w:szCs w:val="28"/>
        </w:rPr>
        <w:t>Рефлексия «Синквейн»</w:t>
      </w:r>
    </w:p>
    <w:sectPr w:rsidR="007A5373" w:rsidRPr="00F53AB7" w:rsidSect="00C35182">
      <w:headerReference w:type="default" r:id="rId8"/>
      <w:footerReference w:type="even" r:id="rId9"/>
      <w:footerReference w:type="default" r:id="rId10"/>
      <w:footnotePr>
        <w:pos w:val="beneathText"/>
      </w:footnotePr>
      <w:pgSz w:w="11905" w:h="16837"/>
      <w:pgMar w:top="1134" w:right="850" w:bottom="1134" w:left="1701"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3C64" w:rsidRDefault="007C3C64" w:rsidP="002A75CE">
      <w:pPr>
        <w:spacing w:after="0" w:line="240" w:lineRule="auto"/>
      </w:pPr>
      <w:r>
        <w:separator/>
      </w:r>
    </w:p>
  </w:endnote>
  <w:endnote w:type="continuationSeparator" w:id="1">
    <w:p w:rsidR="007C3C64" w:rsidRDefault="007C3C64" w:rsidP="002A75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64A" w:rsidRDefault="00926366" w:rsidP="0046264A">
    <w:pPr>
      <w:pStyle w:val="af"/>
      <w:framePr w:wrap="around" w:vAnchor="text" w:hAnchor="margin" w:xAlign="right" w:y="1"/>
      <w:rPr>
        <w:rStyle w:val="af1"/>
      </w:rPr>
    </w:pPr>
    <w:r>
      <w:rPr>
        <w:rStyle w:val="af1"/>
      </w:rPr>
      <w:fldChar w:fldCharType="begin"/>
    </w:r>
    <w:r w:rsidR="0046264A">
      <w:rPr>
        <w:rStyle w:val="af1"/>
      </w:rPr>
      <w:instrText xml:space="preserve">PAGE  </w:instrText>
    </w:r>
    <w:r>
      <w:rPr>
        <w:rStyle w:val="af1"/>
      </w:rPr>
      <w:fldChar w:fldCharType="end"/>
    </w:r>
  </w:p>
  <w:p w:rsidR="0046264A" w:rsidRDefault="0046264A" w:rsidP="0046264A">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64A" w:rsidRDefault="00926366" w:rsidP="0046264A">
    <w:pPr>
      <w:pStyle w:val="af"/>
      <w:framePr w:wrap="around" w:vAnchor="text" w:hAnchor="margin" w:xAlign="right" w:y="1"/>
      <w:rPr>
        <w:rStyle w:val="af1"/>
      </w:rPr>
    </w:pPr>
    <w:r>
      <w:rPr>
        <w:rStyle w:val="af1"/>
      </w:rPr>
      <w:fldChar w:fldCharType="begin"/>
    </w:r>
    <w:r w:rsidR="0046264A">
      <w:rPr>
        <w:rStyle w:val="af1"/>
      </w:rPr>
      <w:instrText xml:space="preserve">PAGE  </w:instrText>
    </w:r>
    <w:r>
      <w:rPr>
        <w:rStyle w:val="af1"/>
      </w:rPr>
      <w:fldChar w:fldCharType="separate"/>
    </w:r>
    <w:r w:rsidR="005D6AD2">
      <w:rPr>
        <w:rStyle w:val="af1"/>
        <w:noProof/>
      </w:rPr>
      <w:t>20</w:t>
    </w:r>
    <w:r>
      <w:rPr>
        <w:rStyle w:val="af1"/>
      </w:rPr>
      <w:fldChar w:fldCharType="end"/>
    </w:r>
  </w:p>
  <w:p w:rsidR="0046264A" w:rsidRDefault="0046264A" w:rsidP="0046264A">
    <w:pPr>
      <w:pStyle w:val="a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3C64" w:rsidRDefault="007C3C64" w:rsidP="002A75CE">
      <w:pPr>
        <w:spacing w:after="0" w:line="240" w:lineRule="auto"/>
      </w:pPr>
      <w:r>
        <w:separator/>
      </w:r>
    </w:p>
  </w:footnote>
  <w:footnote w:type="continuationSeparator" w:id="1">
    <w:p w:rsidR="007C3C64" w:rsidRDefault="007C3C64" w:rsidP="002A75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64A" w:rsidRDefault="0046264A" w:rsidP="0046264A">
    <w:pPr>
      <w:pStyle w:val="af2"/>
      <w:jc w:val="center"/>
    </w:pPr>
    <w:r>
      <w:t>Зайцева Раиса Ивановна</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A"/>
    <w:multiLevelType w:val="multilevel"/>
    <w:tmpl w:val="0000000A"/>
    <w:name w:val="WW8Num10"/>
    <w:lvl w:ilvl="0">
      <w:start w:val="4"/>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0">
    <w:nsid w:val="0000000B"/>
    <w:multiLevelType w:val="multilevel"/>
    <w:tmpl w:val="0000000B"/>
    <w:name w:val="WW8Num11"/>
    <w:lvl w:ilvl="0">
      <w:start w:val="2"/>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2">
    <w:nsid w:val="0000000D"/>
    <w:multiLevelType w:val="multilevel"/>
    <w:tmpl w:val="0000000D"/>
    <w:name w:val="WW8Num13"/>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0E"/>
    <w:multiLevelType w:val="multilevel"/>
    <w:tmpl w:val="0000000E"/>
    <w:name w:val="WW8Num1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4">
    <w:nsid w:val="0000000F"/>
    <w:multiLevelType w:val="multilevel"/>
    <w:tmpl w:val="0000000F"/>
    <w:name w:val="WW8Num1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5">
    <w:nsid w:val="00000010"/>
    <w:multiLevelType w:val="multilevel"/>
    <w:tmpl w:val="00000010"/>
    <w:name w:val="WW8Num16"/>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6">
    <w:nsid w:val="00000011"/>
    <w:multiLevelType w:val="multilevel"/>
    <w:tmpl w:val="510494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00000012"/>
    <w:multiLevelType w:val="multilevel"/>
    <w:tmpl w:val="00000012"/>
    <w:name w:val="WW8Num18"/>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8">
    <w:nsid w:val="00000013"/>
    <w:multiLevelType w:val="multilevel"/>
    <w:tmpl w:val="00000013"/>
    <w:name w:val="WW8Num19"/>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00000014"/>
    <w:multiLevelType w:val="multilevel"/>
    <w:tmpl w:val="00000014"/>
    <w:name w:val="WW8Num2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00000015"/>
    <w:multiLevelType w:val="multilevel"/>
    <w:tmpl w:val="00000015"/>
    <w:name w:val="WW8Num21"/>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1">
    <w:nsid w:val="00000016"/>
    <w:multiLevelType w:val="multilevel"/>
    <w:tmpl w:val="00000016"/>
    <w:name w:val="WW8Num2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2">
    <w:nsid w:val="00000017"/>
    <w:multiLevelType w:val="multilevel"/>
    <w:tmpl w:val="00000017"/>
    <w:name w:val="WW8Num2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3">
    <w:nsid w:val="00000018"/>
    <w:multiLevelType w:val="multilevel"/>
    <w:tmpl w:val="00000018"/>
    <w:name w:val="WW8Num24"/>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4">
    <w:nsid w:val="00000019"/>
    <w:multiLevelType w:val="multilevel"/>
    <w:tmpl w:val="00000019"/>
    <w:name w:val="WW8Num2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5">
    <w:nsid w:val="0000001A"/>
    <w:multiLevelType w:val="multilevel"/>
    <w:tmpl w:val="0000001A"/>
    <w:name w:val="WW8Num2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6">
    <w:nsid w:val="0000001B"/>
    <w:multiLevelType w:val="multilevel"/>
    <w:tmpl w:val="0000001B"/>
    <w:name w:val="WW8Num27"/>
    <w:lvl w:ilvl="0">
      <w:start w:val="3"/>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0000001D"/>
    <w:multiLevelType w:val="multilevel"/>
    <w:tmpl w:val="0000001D"/>
    <w:name w:val="WW8Num29"/>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9">
    <w:nsid w:val="0000001E"/>
    <w:multiLevelType w:val="multilevel"/>
    <w:tmpl w:val="0000001E"/>
    <w:name w:val="WW8Num3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0">
    <w:nsid w:val="0000001F"/>
    <w:multiLevelType w:val="multilevel"/>
    <w:tmpl w:val="0000001F"/>
    <w:name w:val="WW8Num31"/>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00000020"/>
    <w:multiLevelType w:val="multilevel"/>
    <w:tmpl w:val="00000020"/>
    <w:name w:val="WW8Num3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2">
    <w:nsid w:val="00000021"/>
    <w:multiLevelType w:val="multilevel"/>
    <w:tmpl w:val="00000021"/>
    <w:name w:val="WW8Num3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3">
    <w:nsid w:val="00000022"/>
    <w:multiLevelType w:val="multilevel"/>
    <w:tmpl w:val="00000022"/>
    <w:name w:val="WW8Num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00000023"/>
    <w:multiLevelType w:val="multilevel"/>
    <w:tmpl w:val="00000023"/>
    <w:name w:val="WW8Num35"/>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00000024"/>
    <w:multiLevelType w:val="multilevel"/>
    <w:tmpl w:val="00000024"/>
    <w:name w:val="WW8Num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00000025"/>
    <w:multiLevelType w:val="multilevel"/>
    <w:tmpl w:val="00000025"/>
    <w:name w:val="WW8Num3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7">
    <w:nsid w:val="00000026"/>
    <w:multiLevelType w:val="multilevel"/>
    <w:tmpl w:val="0000002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8">
    <w:nsid w:val="1A0D2589"/>
    <w:multiLevelType w:val="multilevel"/>
    <w:tmpl w:val="0000001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3D0B7C6F"/>
    <w:multiLevelType w:val="hybridMultilevel"/>
    <w:tmpl w:val="B03A2D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3EC1DF1"/>
    <w:multiLevelType w:val="hybridMultilevel"/>
    <w:tmpl w:val="5CC20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0"/>
    <w:footnote w:id="1"/>
  </w:footnotePr>
  <w:endnotePr>
    <w:endnote w:id="0"/>
    <w:endnote w:id="1"/>
  </w:endnotePr>
  <w:compat>
    <w:useFELayout/>
  </w:compat>
  <w:rsids>
    <w:rsidRoot w:val="00C35182"/>
    <w:rsid w:val="00105A5B"/>
    <w:rsid w:val="002A75CE"/>
    <w:rsid w:val="002D093C"/>
    <w:rsid w:val="002E7F44"/>
    <w:rsid w:val="00376C87"/>
    <w:rsid w:val="0046264A"/>
    <w:rsid w:val="004B47CA"/>
    <w:rsid w:val="005D6AD2"/>
    <w:rsid w:val="00652888"/>
    <w:rsid w:val="006C5D07"/>
    <w:rsid w:val="007A5373"/>
    <w:rsid w:val="007C3C64"/>
    <w:rsid w:val="007F022C"/>
    <w:rsid w:val="00865709"/>
    <w:rsid w:val="00926366"/>
    <w:rsid w:val="00C35182"/>
    <w:rsid w:val="00C70590"/>
    <w:rsid w:val="00CD4E0E"/>
    <w:rsid w:val="00D462C7"/>
    <w:rsid w:val="00F063BA"/>
    <w:rsid w:val="00F53A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reet"/>
  <w:smartTagType w:namespaceuri="urn:schemas-microsoft-com:office:smarttags" w:name="addres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ne number"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5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C35182"/>
    <w:rPr>
      <w:rFonts w:ascii="Symbol" w:hAnsi="Symbol"/>
      <w:sz w:val="20"/>
    </w:rPr>
  </w:style>
  <w:style w:type="character" w:customStyle="1" w:styleId="WW8Num1z1">
    <w:name w:val="WW8Num1z1"/>
    <w:rsid w:val="00C35182"/>
    <w:rPr>
      <w:rFonts w:ascii="Courier New" w:hAnsi="Courier New"/>
      <w:sz w:val="20"/>
    </w:rPr>
  </w:style>
  <w:style w:type="character" w:customStyle="1" w:styleId="WW8Num1z2">
    <w:name w:val="WW8Num1z2"/>
    <w:rsid w:val="00C35182"/>
    <w:rPr>
      <w:rFonts w:ascii="Wingdings" w:hAnsi="Wingdings"/>
      <w:sz w:val="20"/>
    </w:rPr>
  </w:style>
  <w:style w:type="character" w:customStyle="1" w:styleId="WW8Num5z0">
    <w:name w:val="WW8Num5z0"/>
    <w:rsid w:val="00C35182"/>
    <w:rPr>
      <w:rFonts w:ascii="Symbol" w:hAnsi="Symbol"/>
      <w:sz w:val="20"/>
    </w:rPr>
  </w:style>
  <w:style w:type="character" w:customStyle="1" w:styleId="WW8Num5z1">
    <w:name w:val="WW8Num5z1"/>
    <w:rsid w:val="00C35182"/>
    <w:rPr>
      <w:rFonts w:ascii="Courier New" w:hAnsi="Courier New"/>
      <w:sz w:val="20"/>
    </w:rPr>
  </w:style>
  <w:style w:type="character" w:customStyle="1" w:styleId="WW8Num5z2">
    <w:name w:val="WW8Num5z2"/>
    <w:rsid w:val="00C35182"/>
    <w:rPr>
      <w:rFonts w:ascii="Wingdings" w:hAnsi="Wingdings"/>
      <w:sz w:val="20"/>
    </w:rPr>
  </w:style>
  <w:style w:type="character" w:customStyle="1" w:styleId="WW8Num6z0">
    <w:name w:val="WW8Num6z0"/>
    <w:rsid w:val="00C35182"/>
    <w:rPr>
      <w:rFonts w:ascii="Symbol" w:hAnsi="Symbol"/>
      <w:sz w:val="20"/>
    </w:rPr>
  </w:style>
  <w:style w:type="character" w:customStyle="1" w:styleId="WW8Num6z1">
    <w:name w:val="WW8Num6z1"/>
    <w:rsid w:val="00C35182"/>
    <w:rPr>
      <w:rFonts w:ascii="Courier New" w:hAnsi="Courier New"/>
      <w:sz w:val="20"/>
    </w:rPr>
  </w:style>
  <w:style w:type="character" w:customStyle="1" w:styleId="WW8Num6z2">
    <w:name w:val="WW8Num6z2"/>
    <w:rsid w:val="00C35182"/>
    <w:rPr>
      <w:rFonts w:ascii="Wingdings" w:hAnsi="Wingdings"/>
      <w:sz w:val="20"/>
    </w:rPr>
  </w:style>
  <w:style w:type="character" w:customStyle="1" w:styleId="WW8Num7z0">
    <w:name w:val="WW8Num7z0"/>
    <w:rsid w:val="00C35182"/>
    <w:rPr>
      <w:rFonts w:ascii="Symbol" w:hAnsi="Symbol"/>
      <w:sz w:val="20"/>
    </w:rPr>
  </w:style>
  <w:style w:type="character" w:customStyle="1" w:styleId="WW8Num7z1">
    <w:name w:val="WW8Num7z1"/>
    <w:rsid w:val="00C35182"/>
    <w:rPr>
      <w:rFonts w:ascii="Courier New" w:hAnsi="Courier New"/>
      <w:sz w:val="20"/>
    </w:rPr>
  </w:style>
  <w:style w:type="character" w:customStyle="1" w:styleId="WW8Num7z2">
    <w:name w:val="WW8Num7z2"/>
    <w:rsid w:val="00C35182"/>
    <w:rPr>
      <w:rFonts w:ascii="Wingdings" w:hAnsi="Wingdings"/>
      <w:sz w:val="20"/>
    </w:rPr>
  </w:style>
  <w:style w:type="character" w:customStyle="1" w:styleId="WW8Num8z0">
    <w:name w:val="WW8Num8z0"/>
    <w:rsid w:val="00C35182"/>
    <w:rPr>
      <w:rFonts w:ascii="Symbol" w:hAnsi="Symbol"/>
      <w:sz w:val="20"/>
    </w:rPr>
  </w:style>
  <w:style w:type="character" w:customStyle="1" w:styleId="WW8Num8z1">
    <w:name w:val="WW8Num8z1"/>
    <w:rsid w:val="00C35182"/>
    <w:rPr>
      <w:rFonts w:ascii="Courier New" w:hAnsi="Courier New"/>
      <w:sz w:val="20"/>
    </w:rPr>
  </w:style>
  <w:style w:type="character" w:customStyle="1" w:styleId="WW8Num8z2">
    <w:name w:val="WW8Num8z2"/>
    <w:rsid w:val="00C35182"/>
    <w:rPr>
      <w:rFonts w:ascii="Wingdings" w:hAnsi="Wingdings"/>
      <w:sz w:val="20"/>
    </w:rPr>
  </w:style>
  <w:style w:type="character" w:customStyle="1" w:styleId="WW8Num12z0">
    <w:name w:val="WW8Num12z0"/>
    <w:rsid w:val="00C35182"/>
    <w:rPr>
      <w:rFonts w:ascii="Symbol" w:hAnsi="Symbol"/>
      <w:sz w:val="20"/>
    </w:rPr>
  </w:style>
  <w:style w:type="character" w:customStyle="1" w:styleId="WW8Num12z1">
    <w:name w:val="WW8Num12z1"/>
    <w:rsid w:val="00C35182"/>
    <w:rPr>
      <w:rFonts w:ascii="Courier New" w:hAnsi="Courier New"/>
      <w:sz w:val="20"/>
    </w:rPr>
  </w:style>
  <w:style w:type="character" w:customStyle="1" w:styleId="WW8Num12z2">
    <w:name w:val="WW8Num12z2"/>
    <w:rsid w:val="00C35182"/>
    <w:rPr>
      <w:rFonts w:ascii="Wingdings" w:hAnsi="Wingdings"/>
      <w:sz w:val="20"/>
    </w:rPr>
  </w:style>
  <w:style w:type="character" w:customStyle="1" w:styleId="WW8Num14z0">
    <w:name w:val="WW8Num14z0"/>
    <w:rsid w:val="00C35182"/>
    <w:rPr>
      <w:rFonts w:ascii="Symbol" w:hAnsi="Symbol"/>
      <w:sz w:val="20"/>
    </w:rPr>
  </w:style>
  <w:style w:type="character" w:customStyle="1" w:styleId="WW8Num14z1">
    <w:name w:val="WW8Num14z1"/>
    <w:rsid w:val="00C35182"/>
    <w:rPr>
      <w:rFonts w:ascii="Courier New" w:hAnsi="Courier New"/>
      <w:sz w:val="20"/>
    </w:rPr>
  </w:style>
  <w:style w:type="character" w:customStyle="1" w:styleId="WW8Num14z2">
    <w:name w:val="WW8Num14z2"/>
    <w:rsid w:val="00C35182"/>
    <w:rPr>
      <w:rFonts w:ascii="Wingdings" w:hAnsi="Wingdings"/>
      <w:sz w:val="20"/>
    </w:rPr>
  </w:style>
  <w:style w:type="character" w:customStyle="1" w:styleId="WW8Num15z0">
    <w:name w:val="WW8Num15z0"/>
    <w:rsid w:val="00C35182"/>
    <w:rPr>
      <w:rFonts w:ascii="Symbol" w:hAnsi="Symbol"/>
      <w:sz w:val="20"/>
    </w:rPr>
  </w:style>
  <w:style w:type="character" w:customStyle="1" w:styleId="WW8Num15z1">
    <w:name w:val="WW8Num15z1"/>
    <w:rsid w:val="00C35182"/>
    <w:rPr>
      <w:rFonts w:ascii="Courier New" w:hAnsi="Courier New"/>
      <w:sz w:val="20"/>
    </w:rPr>
  </w:style>
  <w:style w:type="character" w:customStyle="1" w:styleId="WW8Num15z2">
    <w:name w:val="WW8Num15z2"/>
    <w:rsid w:val="00C35182"/>
    <w:rPr>
      <w:rFonts w:ascii="Wingdings" w:hAnsi="Wingdings"/>
      <w:sz w:val="20"/>
    </w:rPr>
  </w:style>
  <w:style w:type="character" w:customStyle="1" w:styleId="WW8Num18z0">
    <w:name w:val="WW8Num18z0"/>
    <w:rsid w:val="00C35182"/>
    <w:rPr>
      <w:rFonts w:ascii="Symbol" w:hAnsi="Symbol"/>
      <w:sz w:val="20"/>
    </w:rPr>
  </w:style>
  <w:style w:type="character" w:customStyle="1" w:styleId="WW8Num18z1">
    <w:name w:val="WW8Num18z1"/>
    <w:rsid w:val="00C35182"/>
    <w:rPr>
      <w:rFonts w:ascii="Courier New" w:hAnsi="Courier New"/>
      <w:sz w:val="20"/>
    </w:rPr>
  </w:style>
  <w:style w:type="character" w:customStyle="1" w:styleId="WW8Num18z2">
    <w:name w:val="WW8Num18z2"/>
    <w:rsid w:val="00C35182"/>
    <w:rPr>
      <w:rFonts w:ascii="Wingdings" w:hAnsi="Wingdings"/>
      <w:sz w:val="20"/>
    </w:rPr>
  </w:style>
  <w:style w:type="character" w:customStyle="1" w:styleId="WW8Num22z0">
    <w:name w:val="WW8Num22z0"/>
    <w:rsid w:val="00C35182"/>
    <w:rPr>
      <w:rFonts w:ascii="Symbol" w:hAnsi="Symbol"/>
      <w:sz w:val="20"/>
    </w:rPr>
  </w:style>
  <w:style w:type="character" w:customStyle="1" w:styleId="WW8Num22z1">
    <w:name w:val="WW8Num22z1"/>
    <w:rsid w:val="00C35182"/>
    <w:rPr>
      <w:rFonts w:ascii="Courier New" w:hAnsi="Courier New"/>
      <w:sz w:val="20"/>
    </w:rPr>
  </w:style>
  <w:style w:type="character" w:customStyle="1" w:styleId="WW8Num22z2">
    <w:name w:val="WW8Num22z2"/>
    <w:rsid w:val="00C35182"/>
    <w:rPr>
      <w:rFonts w:ascii="Wingdings" w:hAnsi="Wingdings"/>
      <w:sz w:val="20"/>
    </w:rPr>
  </w:style>
  <w:style w:type="character" w:customStyle="1" w:styleId="WW8Num23z0">
    <w:name w:val="WW8Num23z0"/>
    <w:rsid w:val="00C35182"/>
    <w:rPr>
      <w:rFonts w:ascii="Symbol" w:hAnsi="Symbol"/>
      <w:sz w:val="20"/>
    </w:rPr>
  </w:style>
  <w:style w:type="character" w:customStyle="1" w:styleId="WW8Num23z1">
    <w:name w:val="WW8Num23z1"/>
    <w:rsid w:val="00C35182"/>
    <w:rPr>
      <w:rFonts w:ascii="Courier New" w:hAnsi="Courier New"/>
      <w:sz w:val="20"/>
    </w:rPr>
  </w:style>
  <w:style w:type="character" w:customStyle="1" w:styleId="WW8Num23z2">
    <w:name w:val="WW8Num23z2"/>
    <w:rsid w:val="00C35182"/>
    <w:rPr>
      <w:rFonts w:ascii="Wingdings" w:hAnsi="Wingdings"/>
      <w:sz w:val="20"/>
    </w:rPr>
  </w:style>
  <w:style w:type="character" w:customStyle="1" w:styleId="WW8Num24z0">
    <w:name w:val="WW8Num24z0"/>
    <w:rsid w:val="00C35182"/>
    <w:rPr>
      <w:rFonts w:ascii="Symbol" w:hAnsi="Symbol"/>
      <w:sz w:val="20"/>
    </w:rPr>
  </w:style>
  <w:style w:type="character" w:customStyle="1" w:styleId="WW8Num24z2">
    <w:name w:val="WW8Num24z2"/>
    <w:rsid w:val="00C35182"/>
    <w:rPr>
      <w:rFonts w:ascii="Wingdings" w:hAnsi="Wingdings"/>
      <w:sz w:val="20"/>
    </w:rPr>
  </w:style>
  <w:style w:type="character" w:customStyle="1" w:styleId="WW8Num25z0">
    <w:name w:val="WW8Num25z0"/>
    <w:rsid w:val="00C35182"/>
    <w:rPr>
      <w:rFonts w:ascii="Symbol" w:hAnsi="Symbol"/>
      <w:sz w:val="20"/>
    </w:rPr>
  </w:style>
  <w:style w:type="character" w:customStyle="1" w:styleId="WW8Num25z1">
    <w:name w:val="WW8Num25z1"/>
    <w:rsid w:val="00C35182"/>
    <w:rPr>
      <w:rFonts w:ascii="Courier New" w:hAnsi="Courier New"/>
      <w:sz w:val="20"/>
    </w:rPr>
  </w:style>
  <w:style w:type="character" w:customStyle="1" w:styleId="WW8Num25z2">
    <w:name w:val="WW8Num25z2"/>
    <w:rsid w:val="00C35182"/>
    <w:rPr>
      <w:rFonts w:ascii="Wingdings" w:hAnsi="Wingdings"/>
      <w:sz w:val="20"/>
    </w:rPr>
  </w:style>
  <w:style w:type="character" w:customStyle="1" w:styleId="WW8Num26z0">
    <w:name w:val="WW8Num26z0"/>
    <w:rsid w:val="00C35182"/>
    <w:rPr>
      <w:rFonts w:ascii="Symbol" w:hAnsi="Symbol"/>
      <w:sz w:val="20"/>
    </w:rPr>
  </w:style>
  <w:style w:type="character" w:customStyle="1" w:styleId="WW8Num26z1">
    <w:name w:val="WW8Num26z1"/>
    <w:rsid w:val="00C35182"/>
    <w:rPr>
      <w:rFonts w:ascii="Courier New" w:hAnsi="Courier New"/>
      <w:sz w:val="20"/>
    </w:rPr>
  </w:style>
  <w:style w:type="character" w:customStyle="1" w:styleId="WW8Num26z2">
    <w:name w:val="WW8Num26z2"/>
    <w:rsid w:val="00C35182"/>
    <w:rPr>
      <w:rFonts w:ascii="Wingdings" w:hAnsi="Wingdings"/>
      <w:sz w:val="20"/>
    </w:rPr>
  </w:style>
  <w:style w:type="character" w:customStyle="1" w:styleId="WW8Num29z0">
    <w:name w:val="WW8Num29z0"/>
    <w:rsid w:val="00C35182"/>
    <w:rPr>
      <w:rFonts w:ascii="Symbol" w:hAnsi="Symbol"/>
      <w:sz w:val="20"/>
    </w:rPr>
  </w:style>
  <w:style w:type="character" w:customStyle="1" w:styleId="WW8Num29z1">
    <w:name w:val="WW8Num29z1"/>
    <w:rsid w:val="00C35182"/>
    <w:rPr>
      <w:rFonts w:ascii="Courier New" w:hAnsi="Courier New"/>
      <w:sz w:val="20"/>
    </w:rPr>
  </w:style>
  <w:style w:type="character" w:customStyle="1" w:styleId="WW8Num29z2">
    <w:name w:val="WW8Num29z2"/>
    <w:rsid w:val="00C35182"/>
    <w:rPr>
      <w:rFonts w:ascii="Wingdings" w:hAnsi="Wingdings"/>
      <w:sz w:val="20"/>
    </w:rPr>
  </w:style>
  <w:style w:type="character" w:customStyle="1" w:styleId="WW8Num30z0">
    <w:name w:val="WW8Num30z0"/>
    <w:rsid w:val="00C35182"/>
    <w:rPr>
      <w:rFonts w:ascii="Symbol" w:hAnsi="Symbol"/>
      <w:sz w:val="20"/>
    </w:rPr>
  </w:style>
  <w:style w:type="character" w:customStyle="1" w:styleId="WW8Num30z1">
    <w:name w:val="WW8Num30z1"/>
    <w:rsid w:val="00C35182"/>
    <w:rPr>
      <w:rFonts w:ascii="Courier New" w:hAnsi="Courier New"/>
      <w:sz w:val="20"/>
    </w:rPr>
  </w:style>
  <w:style w:type="character" w:customStyle="1" w:styleId="WW8Num30z2">
    <w:name w:val="WW8Num30z2"/>
    <w:rsid w:val="00C35182"/>
    <w:rPr>
      <w:rFonts w:ascii="Wingdings" w:hAnsi="Wingdings"/>
      <w:sz w:val="20"/>
    </w:rPr>
  </w:style>
  <w:style w:type="character" w:customStyle="1" w:styleId="WW8Num32z0">
    <w:name w:val="WW8Num32z0"/>
    <w:rsid w:val="00C35182"/>
    <w:rPr>
      <w:rFonts w:ascii="Symbol" w:hAnsi="Symbol"/>
      <w:sz w:val="20"/>
    </w:rPr>
  </w:style>
  <w:style w:type="character" w:customStyle="1" w:styleId="WW8Num32z1">
    <w:name w:val="WW8Num32z1"/>
    <w:rsid w:val="00C35182"/>
    <w:rPr>
      <w:rFonts w:ascii="Courier New" w:hAnsi="Courier New"/>
      <w:sz w:val="20"/>
    </w:rPr>
  </w:style>
  <w:style w:type="character" w:customStyle="1" w:styleId="WW8Num32z2">
    <w:name w:val="WW8Num32z2"/>
    <w:rsid w:val="00C35182"/>
    <w:rPr>
      <w:rFonts w:ascii="Wingdings" w:hAnsi="Wingdings"/>
      <w:sz w:val="20"/>
    </w:rPr>
  </w:style>
  <w:style w:type="character" w:customStyle="1" w:styleId="WW8Num33z0">
    <w:name w:val="WW8Num33z0"/>
    <w:rsid w:val="00C35182"/>
    <w:rPr>
      <w:rFonts w:ascii="Symbol" w:hAnsi="Symbol"/>
      <w:sz w:val="20"/>
    </w:rPr>
  </w:style>
  <w:style w:type="character" w:customStyle="1" w:styleId="WW8Num33z1">
    <w:name w:val="WW8Num33z1"/>
    <w:rsid w:val="00C35182"/>
    <w:rPr>
      <w:rFonts w:ascii="Courier New" w:hAnsi="Courier New"/>
      <w:sz w:val="20"/>
    </w:rPr>
  </w:style>
  <w:style w:type="character" w:customStyle="1" w:styleId="WW8Num33z2">
    <w:name w:val="WW8Num33z2"/>
    <w:rsid w:val="00C35182"/>
    <w:rPr>
      <w:rFonts w:ascii="Wingdings" w:hAnsi="Wingdings"/>
      <w:sz w:val="20"/>
    </w:rPr>
  </w:style>
  <w:style w:type="character" w:customStyle="1" w:styleId="WW8Num37z0">
    <w:name w:val="WW8Num37z0"/>
    <w:rsid w:val="00C35182"/>
    <w:rPr>
      <w:rFonts w:ascii="Symbol" w:hAnsi="Symbol"/>
      <w:sz w:val="20"/>
    </w:rPr>
  </w:style>
  <w:style w:type="character" w:customStyle="1" w:styleId="WW8Num37z1">
    <w:name w:val="WW8Num37z1"/>
    <w:rsid w:val="00C35182"/>
    <w:rPr>
      <w:rFonts w:ascii="Courier New" w:hAnsi="Courier New"/>
      <w:sz w:val="20"/>
    </w:rPr>
  </w:style>
  <w:style w:type="character" w:customStyle="1" w:styleId="WW8Num37z2">
    <w:name w:val="WW8Num37z2"/>
    <w:rsid w:val="00C35182"/>
    <w:rPr>
      <w:rFonts w:ascii="Wingdings" w:hAnsi="Wingdings"/>
      <w:sz w:val="20"/>
    </w:rPr>
  </w:style>
  <w:style w:type="character" w:customStyle="1" w:styleId="1">
    <w:name w:val="Основной шрифт абзаца1"/>
    <w:rsid w:val="00C35182"/>
  </w:style>
  <w:style w:type="character" w:styleId="a3">
    <w:name w:val="Hyperlink"/>
    <w:basedOn w:val="1"/>
    <w:rsid w:val="00C35182"/>
    <w:rPr>
      <w:color w:val="000080"/>
      <w:u w:val="single"/>
    </w:rPr>
  </w:style>
  <w:style w:type="character" w:styleId="a4">
    <w:name w:val="FollowedHyperlink"/>
    <w:basedOn w:val="1"/>
    <w:rsid w:val="00C35182"/>
    <w:rPr>
      <w:color w:val="800000"/>
      <w:u w:val="single"/>
    </w:rPr>
  </w:style>
  <w:style w:type="character" w:styleId="a5">
    <w:name w:val="Strong"/>
    <w:basedOn w:val="1"/>
    <w:qFormat/>
    <w:rsid w:val="00C35182"/>
    <w:rPr>
      <w:b/>
      <w:bCs/>
    </w:rPr>
  </w:style>
  <w:style w:type="character" w:styleId="a6">
    <w:name w:val="Emphasis"/>
    <w:basedOn w:val="1"/>
    <w:qFormat/>
    <w:rsid w:val="00C35182"/>
    <w:rPr>
      <w:i/>
      <w:iCs/>
    </w:rPr>
  </w:style>
  <w:style w:type="paragraph" w:customStyle="1" w:styleId="a7">
    <w:name w:val="Заголовок"/>
    <w:basedOn w:val="a"/>
    <w:next w:val="a8"/>
    <w:rsid w:val="00C35182"/>
    <w:pPr>
      <w:keepNext/>
      <w:suppressAutoHyphens/>
      <w:spacing w:before="240" w:after="120" w:line="240" w:lineRule="auto"/>
    </w:pPr>
    <w:rPr>
      <w:rFonts w:ascii="Arial" w:eastAsia="Arial Unicode MS" w:hAnsi="Arial" w:cs="Tahoma"/>
      <w:sz w:val="28"/>
      <w:szCs w:val="28"/>
      <w:lang w:eastAsia="ar-SA"/>
    </w:rPr>
  </w:style>
  <w:style w:type="paragraph" w:styleId="a8">
    <w:name w:val="Body Text"/>
    <w:basedOn w:val="a"/>
    <w:link w:val="a9"/>
    <w:rsid w:val="00C35182"/>
    <w:pPr>
      <w:suppressAutoHyphens/>
      <w:spacing w:after="120" w:line="240" w:lineRule="auto"/>
    </w:pPr>
    <w:rPr>
      <w:rFonts w:ascii="Times New Roman" w:eastAsia="Times New Roman" w:hAnsi="Times New Roman" w:cs="Times New Roman"/>
      <w:sz w:val="24"/>
      <w:szCs w:val="24"/>
      <w:lang w:eastAsia="ar-SA"/>
    </w:rPr>
  </w:style>
  <w:style w:type="character" w:customStyle="1" w:styleId="a9">
    <w:name w:val="Основной текст Знак"/>
    <w:basedOn w:val="a0"/>
    <w:link w:val="a8"/>
    <w:rsid w:val="00C35182"/>
    <w:rPr>
      <w:rFonts w:ascii="Times New Roman" w:eastAsia="Times New Roman" w:hAnsi="Times New Roman" w:cs="Times New Roman"/>
      <w:sz w:val="24"/>
      <w:szCs w:val="24"/>
      <w:lang w:eastAsia="ar-SA"/>
    </w:rPr>
  </w:style>
  <w:style w:type="paragraph" w:styleId="aa">
    <w:name w:val="List"/>
    <w:basedOn w:val="a8"/>
    <w:rsid w:val="00C35182"/>
    <w:rPr>
      <w:rFonts w:ascii="Arial" w:hAnsi="Arial" w:cs="Tahoma"/>
    </w:rPr>
  </w:style>
  <w:style w:type="paragraph" w:customStyle="1" w:styleId="10">
    <w:name w:val="Название1"/>
    <w:basedOn w:val="a"/>
    <w:rsid w:val="00C35182"/>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1">
    <w:name w:val="Указатель1"/>
    <w:basedOn w:val="a"/>
    <w:rsid w:val="00C35182"/>
    <w:pPr>
      <w:suppressLineNumbers/>
      <w:suppressAutoHyphens/>
      <w:spacing w:after="0" w:line="240" w:lineRule="auto"/>
    </w:pPr>
    <w:rPr>
      <w:rFonts w:ascii="Arial" w:eastAsia="Times New Roman" w:hAnsi="Arial" w:cs="Tahoma"/>
      <w:sz w:val="24"/>
      <w:szCs w:val="24"/>
      <w:lang w:eastAsia="ar-SA"/>
    </w:rPr>
  </w:style>
  <w:style w:type="paragraph" w:styleId="ab">
    <w:name w:val="Normal (Web)"/>
    <w:basedOn w:val="a"/>
    <w:rsid w:val="00C35182"/>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c">
    <w:name w:val="Содержимое таблицы"/>
    <w:basedOn w:val="a"/>
    <w:rsid w:val="00C35182"/>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d">
    <w:name w:val="Заголовок таблицы"/>
    <w:basedOn w:val="ac"/>
    <w:rsid w:val="00C35182"/>
    <w:pPr>
      <w:jc w:val="center"/>
    </w:pPr>
    <w:rPr>
      <w:b/>
      <w:bCs/>
    </w:rPr>
  </w:style>
  <w:style w:type="paragraph" w:customStyle="1" w:styleId="ae">
    <w:name w:val="А ОСН ТЕКСТ"/>
    <w:basedOn w:val="a"/>
    <w:rsid w:val="00C35182"/>
    <w:pPr>
      <w:suppressAutoHyphens/>
      <w:spacing w:after="0" w:line="360" w:lineRule="auto"/>
      <w:ind w:firstLine="454"/>
      <w:jc w:val="both"/>
    </w:pPr>
    <w:rPr>
      <w:rFonts w:ascii="Times New Roman" w:eastAsia="Arial Unicode MS" w:hAnsi="Times New Roman" w:cs="Times New Roman"/>
      <w:color w:val="000000"/>
      <w:sz w:val="28"/>
      <w:szCs w:val="28"/>
      <w:lang w:eastAsia="ar-SA"/>
    </w:rPr>
  </w:style>
  <w:style w:type="paragraph" w:styleId="af">
    <w:name w:val="footer"/>
    <w:basedOn w:val="a"/>
    <w:link w:val="af0"/>
    <w:rsid w:val="00C35182"/>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0">
    <w:name w:val="Нижний колонтитул Знак"/>
    <w:basedOn w:val="a0"/>
    <w:link w:val="af"/>
    <w:rsid w:val="00C35182"/>
    <w:rPr>
      <w:rFonts w:ascii="Times New Roman" w:eastAsia="Times New Roman" w:hAnsi="Times New Roman" w:cs="Times New Roman"/>
      <w:sz w:val="24"/>
      <w:szCs w:val="24"/>
      <w:lang w:eastAsia="ar-SA"/>
    </w:rPr>
  </w:style>
  <w:style w:type="character" w:styleId="af1">
    <w:name w:val="page number"/>
    <w:basedOn w:val="a0"/>
    <w:rsid w:val="00C35182"/>
  </w:style>
  <w:style w:type="paragraph" w:styleId="af2">
    <w:name w:val="header"/>
    <w:basedOn w:val="a"/>
    <w:link w:val="af3"/>
    <w:rsid w:val="00C35182"/>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Верхний колонтитул Знак"/>
    <w:basedOn w:val="a0"/>
    <w:link w:val="af2"/>
    <w:rsid w:val="00C35182"/>
    <w:rPr>
      <w:rFonts w:ascii="Times New Roman" w:eastAsia="Times New Roman" w:hAnsi="Times New Roman" w:cs="Times New Roman"/>
      <w:sz w:val="24"/>
      <w:szCs w:val="24"/>
      <w:lang w:eastAsia="ar-SA"/>
    </w:rPr>
  </w:style>
  <w:style w:type="character" w:customStyle="1" w:styleId="apple-converted-space">
    <w:name w:val="apple-converted-space"/>
    <w:basedOn w:val="a0"/>
    <w:rsid w:val="00C35182"/>
  </w:style>
  <w:style w:type="character" w:customStyle="1" w:styleId="hl">
    <w:name w:val="hl"/>
    <w:basedOn w:val="a0"/>
    <w:rsid w:val="00C35182"/>
  </w:style>
  <w:style w:type="character" w:styleId="af4">
    <w:name w:val="line number"/>
    <w:basedOn w:val="a0"/>
    <w:rsid w:val="00C3518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B9F0D-4878-41E1-9257-7F78AF66B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5102</Words>
  <Characters>29086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класс</cp:lastModifiedBy>
  <cp:revision>11</cp:revision>
  <dcterms:created xsi:type="dcterms:W3CDTF">2014-12-14T07:22:00Z</dcterms:created>
  <dcterms:modified xsi:type="dcterms:W3CDTF">2014-12-17T07:31:00Z</dcterms:modified>
</cp:coreProperties>
</file>